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B33EA" w14:textId="557618DE" w:rsidR="00EE1687" w:rsidRPr="00EE1687" w:rsidRDefault="004E2BC8" w:rsidP="001620EE">
      <w:pPr>
        <w:jc w:val="righ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b/>
          <w:bCs/>
          <w:color w:val="FFFFFF"/>
        </w:rPr>
        <w:t>00 Zamość</w:t>
      </w:r>
      <w:r w:rsidR="003E381D">
        <w:rPr>
          <w:rFonts w:ascii="Arial" w:hAnsi="Arial" w:cs="Arial"/>
          <w:sz w:val="22"/>
          <w:szCs w:val="22"/>
          <w:lang w:eastAsia="pl-PL"/>
        </w:rPr>
        <w:tab/>
        <w:t xml:space="preserve">Załącznik nr </w:t>
      </w:r>
      <w:r w:rsidR="00E86792">
        <w:rPr>
          <w:rFonts w:ascii="Arial" w:hAnsi="Arial" w:cs="Arial"/>
          <w:sz w:val="22"/>
          <w:szCs w:val="22"/>
          <w:lang w:eastAsia="pl-PL"/>
        </w:rPr>
        <w:t>6</w:t>
      </w:r>
      <w:r w:rsidR="00EE1687" w:rsidRPr="00EE1687">
        <w:rPr>
          <w:rFonts w:ascii="Arial" w:hAnsi="Arial" w:cs="Arial"/>
          <w:sz w:val="22"/>
          <w:szCs w:val="22"/>
          <w:lang w:eastAsia="pl-PL"/>
        </w:rPr>
        <w:t xml:space="preserve"> do SWZ</w:t>
      </w:r>
    </w:p>
    <w:p w14:paraId="49939630" w14:textId="77777777" w:rsidR="00EE1687" w:rsidRPr="00EE1687" w:rsidRDefault="00EE1687" w:rsidP="00EE1687">
      <w:pPr>
        <w:suppressAutoHyphens w:val="0"/>
        <w:autoSpaceDE w:val="0"/>
        <w:autoSpaceDN w:val="0"/>
        <w:rPr>
          <w:rFonts w:ascii="Arial" w:hAnsi="Arial" w:cs="Arial"/>
          <w:sz w:val="22"/>
          <w:szCs w:val="22"/>
          <w:lang w:eastAsia="pl-PL"/>
        </w:rPr>
      </w:pPr>
    </w:p>
    <w:p w14:paraId="3DF59052" w14:textId="08F699B1" w:rsidR="00EE1687" w:rsidRPr="006C2194" w:rsidRDefault="00EE1687" w:rsidP="00EE1687">
      <w:pPr>
        <w:suppressAutoHyphens w:val="0"/>
        <w:autoSpaceDE w:val="0"/>
        <w:autoSpaceDN w:val="0"/>
        <w:spacing w:line="276" w:lineRule="auto"/>
        <w:jc w:val="center"/>
        <w:rPr>
          <w:rFonts w:ascii="Arial" w:hAnsi="Arial" w:cs="Arial"/>
          <w:b/>
          <w:sz w:val="26"/>
          <w:szCs w:val="26"/>
          <w:lang w:eastAsia="pl-PL"/>
        </w:rPr>
      </w:pPr>
      <w:r w:rsidRPr="006C2194">
        <w:rPr>
          <w:rFonts w:ascii="Arial" w:hAnsi="Arial" w:cs="Arial"/>
          <w:b/>
          <w:sz w:val="26"/>
          <w:szCs w:val="26"/>
          <w:lang w:eastAsia="pl-PL"/>
        </w:rPr>
        <w:t xml:space="preserve">Wykaz </w:t>
      </w:r>
      <w:r w:rsidR="00001057">
        <w:rPr>
          <w:rFonts w:ascii="Arial" w:hAnsi="Arial" w:cs="Arial"/>
          <w:b/>
          <w:sz w:val="26"/>
          <w:szCs w:val="26"/>
          <w:lang w:eastAsia="pl-PL"/>
        </w:rPr>
        <w:t>usług</w:t>
      </w:r>
    </w:p>
    <w:p w14:paraId="10AE6E50" w14:textId="77777777" w:rsidR="00EE1687" w:rsidRPr="00EE1687" w:rsidRDefault="00EE1687" w:rsidP="00EE1687">
      <w:pPr>
        <w:suppressAutoHyphens w:val="0"/>
        <w:autoSpaceDE w:val="0"/>
        <w:autoSpaceDN w:val="0"/>
        <w:spacing w:line="276" w:lineRule="auto"/>
        <w:jc w:val="center"/>
        <w:rPr>
          <w:rFonts w:ascii="Arial" w:hAnsi="Arial" w:cs="Arial"/>
          <w:b/>
          <w:sz w:val="28"/>
          <w:szCs w:val="22"/>
          <w:lang w:eastAsia="pl-PL"/>
        </w:rPr>
      </w:pPr>
    </w:p>
    <w:p w14:paraId="13A35946" w14:textId="77777777" w:rsidR="006C5D9C" w:rsidRDefault="00EE1687" w:rsidP="00EE1687">
      <w:pPr>
        <w:ind w:left="567" w:right="536"/>
        <w:jc w:val="both"/>
        <w:rPr>
          <w:rFonts w:ascii="Arial" w:eastAsia="Calibri" w:hAnsi="Arial" w:cs="Arial"/>
          <w:sz w:val="22"/>
          <w:szCs w:val="22"/>
        </w:rPr>
      </w:pPr>
      <w:r w:rsidRPr="00EE1687">
        <w:rPr>
          <w:rFonts w:ascii="Arial" w:eastAsia="Calibri" w:hAnsi="Arial" w:cs="Arial"/>
          <w:sz w:val="22"/>
          <w:szCs w:val="22"/>
        </w:rPr>
        <w:t xml:space="preserve">Ja/My niżej podpisany/i: </w:t>
      </w:r>
    </w:p>
    <w:p w14:paraId="0EC2D50D" w14:textId="4C6CB9B2" w:rsidR="00EE1687" w:rsidRPr="00EE1687" w:rsidRDefault="006C5D9C" w:rsidP="00EE1687">
      <w:pPr>
        <w:ind w:left="567" w:right="536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…………………………………..</w:t>
      </w:r>
      <w:r w:rsidR="00EE1687" w:rsidRPr="00EE1687">
        <w:rPr>
          <w:rFonts w:ascii="Arial" w:eastAsia="Calibri" w:hAnsi="Arial" w:cs="Arial"/>
          <w:sz w:val="22"/>
          <w:szCs w:val="22"/>
        </w:rPr>
        <w:t>…………………………….……………………………………………………………………………………………………</w:t>
      </w:r>
    </w:p>
    <w:p w14:paraId="754AC0F0" w14:textId="6BCBEEA2" w:rsidR="00EE1687" w:rsidRPr="00EE1687" w:rsidRDefault="004731A5" w:rsidP="00EE1687">
      <w:pPr>
        <w:ind w:left="567" w:right="536"/>
        <w:jc w:val="center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</w:t>
      </w:r>
      <w:r w:rsidR="00EE1687" w:rsidRPr="00EE1687">
        <w:rPr>
          <w:rFonts w:ascii="Arial" w:eastAsia="Calibri" w:hAnsi="Arial" w:cs="Arial"/>
          <w:i/>
          <w:sz w:val="20"/>
          <w:szCs w:val="20"/>
        </w:rPr>
        <w:t>(podać imię i nazwisko osoby/osób uprawnionych do reprezentowania Wykonawcy</w:t>
      </w:r>
      <w:r>
        <w:rPr>
          <w:rFonts w:ascii="Arial" w:eastAsia="Calibri" w:hAnsi="Arial" w:cs="Arial"/>
          <w:i/>
          <w:sz w:val="20"/>
          <w:szCs w:val="20"/>
        </w:rPr>
        <w:t>/</w:t>
      </w:r>
      <w:r w:rsidRPr="004731A5">
        <w:rPr>
          <w:rFonts w:ascii="Arial" w:eastAsia="Calibri" w:hAnsi="Arial" w:cs="Arial"/>
          <w:i/>
          <w:sz w:val="20"/>
          <w:szCs w:val="20"/>
        </w:rPr>
        <w:t xml:space="preserve"> </w:t>
      </w:r>
      <w:r>
        <w:rPr>
          <w:rFonts w:ascii="Arial" w:eastAsia="Calibri" w:hAnsi="Arial" w:cs="Arial"/>
          <w:i/>
          <w:sz w:val="20"/>
          <w:szCs w:val="20"/>
        </w:rPr>
        <w:t>Wykonawców wspólnie ubiegających się o udzielenie zamówienia</w:t>
      </w:r>
      <w:r w:rsidR="00EE1687" w:rsidRPr="00EE1687">
        <w:rPr>
          <w:rFonts w:ascii="Arial" w:eastAsia="Calibri" w:hAnsi="Arial" w:cs="Arial"/>
          <w:i/>
          <w:sz w:val="20"/>
          <w:szCs w:val="20"/>
        </w:rPr>
        <w:t>)</w:t>
      </w:r>
    </w:p>
    <w:p w14:paraId="4FD8AEB3" w14:textId="77777777" w:rsidR="00EE1687" w:rsidRPr="00EE1687" w:rsidRDefault="00EE1687" w:rsidP="00EE1687">
      <w:pPr>
        <w:spacing w:after="120" w:line="276" w:lineRule="auto"/>
        <w:ind w:left="567" w:right="536"/>
        <w:jc w:val="both"/>
        <w:rPr>
          <w:rFonts w:ascii="Arial" w:eastAsia="Calibri" w:hAnsi="Arial" w:cs="Arial"/>
          <w:sz w:val="22"/>
          <w:szCs w:val="22"/>
        </w:rPr>
      </w:pPr>
    </w:p>
    <w:p w14:paraId="6A980051" w14:textId="77777777" w:rsidR="006C5D9C" w:rsidRDefault="00EE1687" w:rsidP="00EE1687">
      <w:pPr>
        <w:ind w:left="567" w:right="539"/>
        <w:jc w:val="both"/>
        <w:rPr>
          <w:rFonts w:ascii="Arial" w:eastAsia="Calibri" w:hAnsi="Arial" w:cs="Arial"/>
          <w:sz w:val="22"/>
          <w:szCs w:val="22"/>
        </w:rPr>
      </w:pPr>
      <w:r w:rsidRPr="00EE1687">
        <w:rPr>
          <w:rFonts w:ascii="Arial" w:eastAsia="Calibri" w:hAnsi="Arial" w:cs="Arial"/>
          <w:sz w:val="22"/>
          <w:szCs w:val="22"/>
        </w:rPr>
        <w:t>działając w imieniu i na rzecz Wykonawcy</w:t>
      </w:r>
      <w:r w:rsidR="006C5D9C">
        <w:rPr>
          <w:rFonts w:ascii="Arial" w:eastAsia="Calibri" w:hAnsi="Arial" w:cs="Arial"/>
          <w:sz w:val="22"/>
          <w:szCs w:val="22"/>
        </w:rPr>
        <w:t xml:space="preserve">/Wykonawców wspólnie ubiegających się o udzielenie zamówienia: </w:t>
      </w:r>
    </w:p>
    <w:p w14:paraId="46B2D814" w14:textId="29BBC551" w:rsidR="00EE1687" w:rsidRPr="00EE1687" w:rsidRDefault="006C5D9C" w:rsidP="006C5D9C">
      <w:pPr>
        <w:spacing w:before="240"/>
        <w:ind w:left="567" w:right="539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…………………………………………………………………………………………………………………………………</w:t>
      </w:r>
      <w:r w:rsidR="00EE1687" w:rsidRPr="00EE1687">
        <w:rPr>
          <w:rFonts w:ascii="Arial" w:eastAsia="Calibri" w:hAnsi="Arial" w:cs="Arial"/>
          <w:sz w:val="22"/>
          <w:szCs w:val="22"/>
        </w:rPr>
        <w:t>…………………………………..</w:t>
      </w:r>
    </w:p>
    <w:p w14:paraId="561842F1" w14:textId="6EBD6C70" w:rsidR="00EE1687" w:rsidRPr="00EE1687" w:rsidRDefault="006C5D9C" w:rsidP="00EE1687">
      <w:pPr>
        <w:ind w:left="567" w:right="539"/>
        <w:jc w:val="center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(podać nazwę (firmę) i</w:t>
      </w:r>
      <w:r w:rsidR="00EE1687" w:rsidRPr="00EE1687">
        <w:rPr>
          <w:rFonts w:ascii="Arial" w:eastAsia="Calibri" w:hAnsi="Arial" w:cs="Arial"/>
          <w:i/>
          <w:sz w:val="20"/>
          <w:szCs w:val="20"/>
        </w:rPr>
        <w:t xml:space="preserve"> adres Wykonawc</w:t>
      </w:r>
      <w:r>
        <w:rPr>
          <w:rFonts w:ascii="Arial" w:eastAsia="Calibri" w:hAnsi="Arial" w:cs="Arial"/>
          <w:i/>
          <w:sz w:val="20"/>
          <w:szCs w:val="20"/>
        </w:rPr>
        <w:t>y/Wykonawców wspólnie ubiegających się o udzielenie zamówienia</w:t>
      </w:r>
      <w:r w:rsidR="00EE1687" w:rsidRPr="00EE1687">
        <w:rPr>
          <w:rFonts w:ascii="Arial" w:eastAsia="Calibri" w:hAnsi="Arial" w:cs="Arial"/>
          <w:i/>
          <w:sz w:val="20"/>
          <w:szCs w:val="20"/>
        </w:rPr>
        <w:t>)</w:t>
      </w:r>
    </w:p>
    <w:p w14:paraId="7BCD02EB" w14:textId="77777777" w:rsidR="00EE1687" w:rsidRPr="00EE1687" w:rsidRDefault="00EE1687" w:rsidP="00EE1687">
      <w:pPr>
        <w:suppressAutoHyphens w:val="0"/>
        <w:autoSpaceDE w:val="0"/>
        <w:autoSpaceDN w:val="0"/>
        <w:spacing w:line="276" w:lineRule="auto"/>
        <w:ind w:left="567" w:right="536"/>
        <w:jc w:val="center"/>
        <w:rPr>
          <w:rFonts w:ascii="Arial" w:hAnsi="Arial" w:cs="Arial"/>
          <w:b/>
          <w:lang w:eastAsia="pl-PL"/>
        </w:rPr>
      </w:pPr>
    </w:p>
    <w:p w14:paraId="31EDB2CE" w14:textId="69869AA7" w:rsidR="00EE1687" w:rsidRDefault="00EE1687" w:rsidP="00001057">
      <w:pPr>
        <w:suppressAutoHyphens w:val="0"/>
        <w:autoSpaceDE w:val="0"/>
        <w:autoSpaceDN w:val="0"/>
        <w:adjustRightInd w:val="0"/>
        <w:spacing w:line="276" w:lineRule="auto"/>
        <w:ind w:left="567" w:right="536"/>
        <w:jc w:val="both"/>
        <w:rPr>
          <w:rFonts w:ascii="Arial" w:hAnsi="Arial" w:cs="Arial"/>
        </w:rPr>
      </w:pPr>
      <w:r w:rsidRPr="009048D0">
        <w:rPr>
          <w:rFonts w:ascii="Arial" w:hAnsi="Arial" w:cs="Arial"/>
          <w:sz w:val="22"/>
          <w:szCs w:val="22"/>
          <w:lang w:eastAsia="pl-PL"/>
        </w:rPr>
        <w:t xml:space="preserve">przedstawia/my na potrzeby postępowania o udzielenie zamówienia publicznego prowadzonego przez </w:t>
      </w:r>
      <w:r w:rsidRPr="009048D0">
        <w:rPr>
          <w:rFonts w:ascii="Arial" w:hAnsi="Arial" w:cs="Arial"/>
          <w:spacing w:val="2"/>
          <w:sz w:val="22"/>
          <w:szCs w:val="22"/>
          <w:lang w:eastAsia="pl-PL"/>
        </w:rPr>
        <w:t xml:space="preserve">Zamawiającego: Miasto Zamość, Rynek Wielki 13, 22-400 Zamość </w:t>
      </w:r>
      <w:r w:rsidRPr="009048D0">
        <w:rPr>
          <w:rFonts w:ascii="Arial" w:hAnsi="Arial" w:cs="Arial"/>
          <w:sz w:val="22"/>
          <w:szCs w:val="22"/>
          <w:lang w:eastAsia="pl-PL"/>
        </w:rPr>
        <w:t>pod nazwą</w:t>
      </w:r>
      <w:r w:rsidRPr="009048D0">
        <w:rPr>
          <w:rFonts w:ascii="Arial" w:hAnsi="Arial" w:cs="Arial"/>
          <w:bCs/>
          <w:sz w:val="22"/>
          <w:szCs w:val="22"/>
          <w:lang w:eastAsia="pl-PL"/>
        </w:rPr>
        <w:t>:</w:t>
      </w:r>
      <w:r w:rsidRPr="009048D0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E86792" w:rsidRPr="00504AEC">
        <w:rPr>
          <w:rFonts w:ascii="Arial" w:hAnsi="Arial" w:cs="Arial"/>
          <w:b/>
          <w:bCs/>
          <w:i/>
          <w:sz w:val="22"/>
          <w:szCs w:val="22"/>
        </w:rPr>
        <w:t>Wykonanie ekspertyzy technicznej Miejsc Doraźnego Schronienia (MDS) na terenie Miasta Zamość</w:t>
      </w:r>
      <w:r w:rsidR="00E86792" w:rsidRPr="00870CDE">
        <w:rPr>
          <w:rFonts w:ascii="Arial" w:hAnsi="Arial" w:cs="Arial"/>
          <w:bCs/>
          <w:color w:val="0070C0"/>
          <w:sz w:val="22"/>
          <w:szCs w:val="22"/>
        </w:rPr>
        <w:t xml:space="preserve"> </w:t>
      </w:r>
      <w:r w:rsidR="00E86792" w:rsidRPr="00E86792">
        <w:rPr>
          <w:rFonts w:ascii="Arial" w:hAnsi="Arial" w:cs="Arial"/>
          <w:b/>
          <w:bCs/>
          <w:sz w:val="22"/>
          <w:szCs w:val="22"/>
        </w:rPr>
        <w:t>(znak sprawy: RIM.272.1.2026.MT)</w:t>
      </w:r>
      <w:r w:rsidR="00001057" w:rsidRPr="00FF7987">
        <w:rPr>
          <w:rFonts w:ascii="Arial" w:hAnsi="Arial"/>
          <w:b/>
          <w:i/>
        </w:rPr>
        <w:t xml:space="preserve"> </w:t>
      </w:r>
      <w:r w:rsidR="00001057" w:rsidRPr="00FF7987">
        <w:rPr>
          <w:rFonts w:ascii="Arial" w:hAnsi="Arial" w:cs="Arial"/>
          <w:b/>
          <w:bCs/>
          <w:szCs w:val="22"/>
        </w:rPr>
        <w:t xml:space="preserve"> </w:t>
      </w:r>
      <w:r w:rsidR="00001057" w:rsidRPr="00E86792">
        <w:rPr>
          <w:rFonts w:ascii="Arial" w:hAnsi="Arial" w:cs="Arial"/>
          <w:sz w:val="22"/>
          <w:szCs w:val="22"/>
        </w:rPr>
        <w:t xml:space="preserve">przedstawiam wykaz usług wykonanych (a w przypadku świadczeń powtarzających się lub ciągłych wykonywanych) w okresie ostatnich 3 lat </w:t>
      </w:r>
      <w:r w:rsidR="00001057" w:rsidRPr="00E86792">
        <w:rPr>
          <w:rFonts w:ascii="Arial" w:hAnsi="Arial" w:cs="Arial"/>
          <w:spacing w:val="2"/>
          <w:sz w:val="22"/>
          <w:szCs w:val="22"/>
        </w:rPr>
        <w:t>(licząc wstecz od dnia upływu termin składania ofert),</w:t>
      </w:r>
      <w:r w:rsidR="00001057" w:rsidRPr="00E86792">
        <w:rPr>
          <w:rFonts w:ascii="Arial" w:hAnsi="Arial" w:cs="Arial"/>
          <w:sz w:val="22"/>
          <w:szCs w:val="22"/>
        </w:rPr>
        <w:t xml:space="preserve"> a jeżeli okres prowadzenia działalności jest krótszy – w tym okresie</w:t>
      </w:r>
      <w:r w:rsidR="00001057">
        <w:rPr>
          <w:rFonts w:ascii="Arial" w:hAnsi="Arial" w:cs="Arial"/>
        </w:rPr>
        <w:t>:</w:t>
      </w:r>
    </w:p>
    <w:p w14:paraId="0F759415" w14:textId="77777777" w:rsidR="00001057" w:rsidRPr="00EE1687" w:rsidRDefault="00001057" w:rsidP="00001057">
      <w:pPr>
        <w:suppressAutoHyphens w:val="0"/>
        <w:autoSpaceDE w:val="0"/>
        <w:autoSpaceDN w:val="0"/>
        <w:adjustRightInd w:val="0"/>
        <w:spacing w:line="276" w:lineRule="auto"/>
        <w:ind w:left="567" w:right="536"/>
        <w:jc w:val="both"/>
        <w:rPr>
          <w:rFonts w:ascii="Arial" w:hAnsi="Arial" w:cs="Arial"/>
          <w:sz w:val="22"/>
          <w:szCs w:val="22"/>
          <w:lang w:eastAsia="pl-PL"/>
        </w:rPr>
      </w:pPr>
    </w:p>
    <w:tbl>
      <w:tblPr>
        <w:tblW w:w="1385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6"/>
        <w:gridCol w:w="4961"/>
        <w:gridCol w:w="2552"/>
        <w:gridCol w:w="3118"/>
        <w:gridCol w:w="2589"/>
      </w:tblGrid>
      <w:tr w:rsidR="00EE1687" w:rsidRPr="00EE1687" w14:paraId="71A6DB13" w14:textId="77777777" w:rsidTr="003E381D">
        <w:trPr>
          <w:trHeight w:val="386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6F16202" w14:textId="77777777" w:rsidR="00EE1687" w:rsidRPr="00EE1687" w:rsidRDefault="00EE1687" w:rsidP="00EE1687">
            <w:pPr>
              <w:autoSpaceDE w:val="0"/>
              <w:autoSpaceDN w:val="0"/>
              <w:snapToGrid w:val="0"/>
              <w:spacing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EE168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54990AF" w14:textId="020E3A09" w:rsidR="00EE1687" w:rsidRPr="00EE1687" w:rsidRDefault="00462B8E" w:rsidP="00EE1687">
            <w:pPr>
              <w:autoSpaceDE w:val="0"/>
              <w:autoSpaceDN w:val="0"/>
              <w:snapToGrid w:val="0"/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Przedmiot usługi</w:t>
            </w:r>
          </w:p>
          <w:p w14:paraId="22407EFD" w14:textId="77777777" w:rsidR="00EE1687" w:rsidRPr="00EE1687" w:rsidRDefault="00EE1687" w:rsidP="00EE1687">
            <w:pPr>
              <w:suppressAutoHyphens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0"/>
                <w:szCs w:val="22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6B877A59" w14:textId="77777777" w:rsidR="00EE1687" w:rsidRDefault="00EE1687" w:rsidP="00462B8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EE168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Data wykonania</w:t>
            </w:r>
            <w:r w:rsidR="00462B8E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 usługi</w:t>
            </w:r>
          </w:p>
          <w:p w14:paraId="39A145E8" w14:textId="77777777" w:rsidR="00462B8E" w:rsidRPr="008C5964" w:rsidRDefault="00462B8E" w:rsidP="00462B8E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t>rozpoczęcie – zakończenie</w:t>
            </w:r>
          </w:p>
          <w:p w14:paraId="7B03980A" w14:textId="77777777" w:rsidR="00462B8E" w:rsidRPr="006C4196" w:rsidRDefault="00462B8E" w:rsidP="00462B8E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C4196">
              <w:rPr>
                <w:rFonts w:ascii="Arial" w:hAnsi="Arial" w:cs="Arial"/>
                <w:sz w:val="22"/>
                <w:szCs w:val="20"/>
              </w:rPr>
              <w:t>[od dzień/miesiąc/rok</w:t>
            </w:r>
          </w:p>
          <w:p w14:paraId="0DACCF81" w14:textId="53ECB1C4" w:rsidR="00462B8E" w:rsidRDefault="00462B8E" w:rsidP="00462B8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6C4196">
              <w:rPr>
                <w:rFonts w:ascii="Arial" w:hAnsi="Arial" w:cs="Arial"/>
                <w:sz w:val="22"/>
                <w:szCs w:val="20"/>
              </w:rPr>
              <w:t>do dzień/miesiąc/rok]</w:t>
            </w:r>
          </w:p>
          <w:p w14:paraId="1F547BAA" w14:textId="76D52F60" w:rsidR="00462B8E" w:rsidRPr="00EE1687" w:rsidRDefault="00462B8E" w:rsidP="00462B8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1E619746" w14:textId="77777777" w:rsidR="00EE1687" w:rsidRDefault="00EE1687" w:rsidP="00462B8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EE168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Podmiot, na rzecz którego </w:t>
            </w:r>
            <w:r w:rsidR="00462B8E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usługi</w:t>
            </w:r>
            <w:r w:rsidRPr="00EE168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 zostały wykonane</w:t>
            </w:r>
          </w:p>
          <w:p w14:paraId="0718F4BD" w14:textId="4CEB7C3B" w:rsidR="00462B8E" w:rsidRPr="00EE1687" w:rsidRDefault="00462B8E" w:rsidP="00462B8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t>(a</w:t>
            </w:r>
            <w:r w:rsidRPr="008C5964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0"/>
              </w:rPr>
              <w:t>w przypadku świadczeń powtarzających się                 lub ciągłych</w:t>
            </w:r>
            <w:r w:rsidRPr="008C5964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0"/>
              </w:rPr>
              <w:t xml:space="preserve">–                                </w:t>
            </w:r>
            <w:r w:rsidRPr="008C5964">
              <w:rPr>
                <w:rFonts w:ascii="Arial" w:hAnsi="Arial" w:cs="Arial"/>
                <w:b/>
                <w:sz w:val="22"/>
                <w:szCs w:val="20"/>
              </w:rPr>
              <w:t>są wykonywane</w:t>
            </w:r>
            <w:r>
              <w:rPr>
                <w:rFonts w:ascii="Arial" w:hAnsi="Arial" w:cs="Arial"/>
                <w:b/>
                <w:sz w:val="22"/>
                <w:szCs w:val="20"/>
              </w:rPr>
              <w:t xml:space="preserve">)    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71B12D" w14:textId="0109BF86" w:rsidR="00EE1687" w:rsidRPr="00EE1687" w:rsidRDefault="00EE1687" w:rsidP="00EE1687">
            <w:pPr>
              <w:autoSpaceDE w:val="0"/>
              <w:autoSpaceDN w:val="0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EE168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Wartość brutto</w:t>
            </w:r>
            <w:r w:rsidR="00462B8E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 usługi</w:t>
            </w:r>
          </w:p>
          <w:p w14:paraId="1BA7063C" w14:textId="77777777" w:rsidR="00EE1687" w:rsidRPr="00EE1687" w:rsidRDefault="00EE1687" w:rsidP="00EE1687">
            <w:pPr>
              <w:autoSpaceDE w:val="0"/>
              <w:autoSpaceDN w:val="0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EE168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(w zł)</w:t>
            </w:r>
          </w:p>
        </w:tc>
      </w:tr>
      <w:tr w:rsidR="00EE1687" w:rsidRPr="00EE1687" w14:paraId="429D732C" w14:textId="77777777" w:rsidTr="003E381D">
        <w:trPr>
          <w:trHeight w:val="142"/>
          <w:jc w:val="center"/>
        </w:trPr>
        <w:tc>
          <w:tcPr>
            <w:tcW w:w="63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14:paraId="292F5958" w14:textId="476D9EA5" w:rsidR="00EE1687" w:rsidRPr="00EE1687" w:rsidRDefault="00EE1687" w:rsidP="00EE1687">
            <w:pPr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EE1687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96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18835F1C" w14:textId="77777777" w:rsidR="00EE1687" w:rsidRPr="00EE1687" w:rsidRDefault="00EE1687" w:rsidP="00EE1687">
            <w:pPr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EE1687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2E47C5C" w14:textId="77777777" w:rsidR="00EE1687" w:rsidRPr="00EE1687" w:rsidRDefault="00EE1687" w:rsidP="00EE1687">
            <w:pPr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EE1687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128377F8" w14:textId="77777777" w:rsidR="00EE1687" w:rsidRPr="00EE1687" w:rsidRDefault="00EE1687" w:rsidP="00EE1687">
            <w:pPr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EE1687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589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14:paraId="589E0E75" w14:textId="77777777" w:rsidR="00EE1687" w:rsidRPr="00EE1687" w:rsidRDefault="00EE1687" w:rsidP="00EE1687">
            <w:pPr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EE1687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5</w:t>
            </w:r>
          </w:p>
        </w:tc>
      </w:tr>
      <w:tr w:rsidR="00EE1687" w:rsidRPr="00EE1687" w14:paraId="4EA8129F" w14:textId="77777777" w:rsidTr="003E381D">
        <w:trPr>
          <w:jc w:val="center"/>
        </w:trPr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D584291" w14:textId="77777777" w:rsidR="00EE1687" w:rsidRPr="00EE1687" w:rsidRDefault="00EE1687" w:rsidP="00EE1687">
            <w:pPr>
              <w:autoSpaceDE w:val="0"/>
              <w:autoSpaceDN w:val="0"/>
              <w:snapToGrid w:val="0"/>
              <w:spacing w:after="120"/>
              <w:rPr>
                <w:rFonts w:ascii="Arial" w:hAnsi="Arial" w:cs="Arial"/>
                <w:bCs/>
                <w:i/>
                <w:sz w:val="22"/>
                <w:szCs w:val="22"/>
                <w:lang w:eastAsia="pl-PL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DFE7783" w14:textId="58B13F8E" w:rsidR="00EE1687" w:rsidRPr="00EE1687" w:rsidRDefault="00EE1687" w:rsidP="00EE1687">
            <w:pPr>
              <w:autoSpaceDE w:val="0"/>
              <w:autoSpaceDN w:val="0"/>
              <w:spacing w:before="120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EE1687">
              <w:rPr>
                <w:rFonts w:ascii="Arial" w:hAnsi="Arial" w:cs="Arial"/>
                <w:bCs/>
                <w:i/>
                <w:sz w:val="22"/>
                <w:szCs w:val="22"/>
                <w:lang w:eastAsia="pl-PL"/>
              </w:rPr>
              <w:t xml:space="preserve">Nazwa </w:t>
            </w:r>
            <w:r w:rsidR="00462B8E">
              <w:rPr>
                <w:rFonts w:ascii="Arial" w:hAnsi="Arial" w:cs="Arial"/>
                <w:bCs/>
                <w:i/>
                <w:sz w:val="22"/>
                <w:szCs w:val="22"/>
                <w:lang w:eastAsia="pl-PL"/>
              </w:rPr>
              <w:t>usługi</w:t>
            </w:r>
            <w:r w:rsidRPr="00EE1687">
              <w:rPr>
                <w:rFonts w:ascii="Arial" w:hAnsi="Arial" w:cs="Arial"/>
                <w:bCs/>
                <w:i/>
                <w:sz w:val="22"/>
                <w:szCs w:val="22"/>
                <w:lang w:eastAsia="pl-PL"/>
              </w:rPr>
              <w:t xml:space="preserve"> </w:t>
            </w:r>
            <w:r w:rsidRPr="00EE1687">
              <w:rPr>
                <w:rFonts w:ascii="Arial" w:hAnsi="Arial" w:cs="Arial"/>
                <w:b/>
                <w:bCs/>
                <w:sz w:val="20"/>
                <w:szCs w:val="22"/>
                <w:vertAlign w:val="superscript"/>
                <w:lang w:eastAsia="pl-PL"/>
              </w:rPr>
              <w:t>(1)</w:t>
            </w:r>
          </w:p>
          <w:p w14:paraId="163BB755" w14:textId="77777777" w:rsidR="00EE1687" w:rsidRPr="00EE1687" w:rsidRDefault="00EE1687" w:rsidP="00EE1687">
            <w:pPr>
              <w:autoSpaceDE w:val="0"/>
              <w:autoSpaceDN w:val="0"/>
              <w:spacing w:line="360" w:lineRule="auto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EE1687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………….….………………………………………</w:t>
            </w:r>
          </w:p>
          <w:p w14:paraId="4DC4F5EE" w14:textId="5B510475" w:rsidR="00EE1687" w:rsidRPr="00EE1687" w:rsidRDefault="00EE1687" w:rsidP="00EE1687">
            <w:pPr>
              <w:autoSpaceDE w:val="0"/>
              <w:autoSpaceDN w:val="0"/>
              <w:spacing w:after="120"/>
              <w:rPr>
                <w:rFonts w:ascii="Arial" w:hAnsi="Arial" w:cs="Arial"/>
                <w:bCs/>
                <w:i/>
                <w:sz w:val="22"/>
                <w:szCs w:val="22"/>
                <w:lang w:eastAsia="pl-PL"/>
              </w:rPr>
            </w:pPr>
            <w:r w:rsidRPr="00EE1687">
              <w:rPr>
                <w:rFonts w:ascii="Arial" w:hAnsi="Arial" w:cs="Arial"/>
                <w:bCs/>
                <w:i/>
                <w:sz w:val="22"/>
                <w:szCs w:val="22"/>
                <w:lang w:eastAsia="pl-PL"/>
              </w:rPr>
              <w:t xml:space="preserve">Przedmiot </w:t>
            </w:r>
            <w:r w:rsidR="00462B8E">
              <w:rPr>
                <w:rFonts w:ascii="Arial" w:hAnsi="Arial" w:cs="Arial"/>
                <w:bCs/>
                <w:i/>
                <w:sz w:val="22"/>
                <w:szCs w:val="22"/>
                <w:lang w:eastAsia="pl-PL"/>
              </w:rPr>
              <w:t xml:space="preserve">usługi </w:t>
            </w:r>
            <w:r w:rsidRPr="00EE1687">
              <w:rPr>
                <w:rFonts w:ascii="Arial" w:hAnsi="Arial" w:cs="Arial"/>
                <w:bCs/>
                <w:i/>
                <w:sz w:val="22"/>
                <w:szCs w:val="22"/>
                <w:lang w:eastAsia="pl-PL"/>
              </w:rPr>
              <w:t xml:space="preserve">obejmował: </w:t>
            </w:r>
            <w:r w:rsidRPr="00EE1687">
              <w:rPr>
                <w:rFonts w:ascii="Arial" w:hAnsi="Arial" w:cs="Arial"/>
                <w:b/>
                <w:bCs/>
                <w:sz w:val="20"/>
                <w:szCs w:val="22"/>
                <w:vertAlign w:val="superscript"/>
                <w:lang w:eastAsia="pl-PL"/>
              </w:rPr>
              <w:t>(1)</w:t>
            </w:r>
          </w:p>
          <w:p w14:paraId="181B7E2F" w14:textId="77777777" w:rsidR="00EE1687" w:rsidRPr="00EE1687" w:rsidRDefault="00EE1687" w:rsidP="00EE1687">
            <w:pPr>
              <w:autoSpaceDE w:val="0"/>
              <w:autoSpaceDN w:val="0"/>
              <w:spacing w:after="120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EE1687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…………………………………………………………</w:t>
            </w:r>
          </w:p>
          <w:p w14:paraId="71C498EE" w14:textId="382A4F66" w:rsidR="00155545" w:rsidRPr="00E86792" w:rsidRDefault="00EE1687" w:rsidP="00462B8E">
            <w:pPr>
              <w:autoSpaceDE w:val="0"/>
              <w:autoSpaceDN w:val="0"/>
              <w:spacing w:after="120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EE1687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…………………………………………………………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E2BC3B8" w14:textId="77777777" w:rsidR="00EE1687" w:rsidRPr="00EE1687" w:rsidRDefault="00EE1687" w:rsidP="00EE1687">
            <w:pPr>
              <w:autoSpaceDE w:val="0"/>
              <w:autoSpaceDN w:val="0"/>
              <w:snapToGrid w:val="0"/>
              <w:spacing w:after="120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0003AFF" w14:textId="77777777" w:rsidR="00EE1687" w:rsidRPr="00EE1687" w:rsidRDefault="00EE1687" w:rsidP="00EE1687">
            <w:pPr>
              <w:autoSpaceDE w:val="0"/>
              <w:autoSpaceDN w:val="0"/>
              <w:snapToGrid w:val="0"/>
              <w:spacing w:after="120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3F13F" w14:textId="77777777" w:rsidR="00EE1687" w:rsidRPr="00EE1687" w:rsidRDefault="00EE1687" w:rsidP="00EE1687">
            <w:pPr>
              <w:autoSpaceDE w:val="0"/>
              <w:autoSpaceDN w:val="0"/>
              <w:snapToGrid w:val="0"/>
              <w:spacing w:after="120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</w:p>
          <w:p w14:paraId="0AAAE8F6" w14:textId="77777777" w:rsidR="00EE1687" w:rsidRPr="00EE1687" w:rsidRDefault="00EE1687" w:rsidP="00EE1687">
            <w:pPr>
              <w:autoSpaceDE w:val="0"/>
              <w:autoSpaceDN w:val="0"/>
              <w:snapToGrid w:val="0"/>
              <w:spacing w:after="120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</w:p>
          <w:p w14:paraId="59B7EE92" w14:textId="77777777" w:rsidR="00EE1687" w:rsidRPr="00EE1687" w:rsidRDefault="00EE1687" w:rsidP="00EE1687">
            <w:pPr>
              <w:autoSpaceDE w:val="0"/>
              <w:autoSpaceDN w:val="0"/>
              <w:snapToGrid w:val="0"/>
              <w:spacing w:after="120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</w:p>
          <w:p w14:paraId="004842A4" w14:textId="77777777" w:rsidR="00EE1687" w:rsidRPr="00EE1687" w:rsidRDefault="00EE1687" w:rsidP="00EE1687">
            <w:pPr>
              <w:autoSpaceDE w:val="0"/>
              <w:autoSpaceDN w:val="0"/>
              <w:snapToGrid w:val="0"/>
              <w:spacing w:after="120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</w:p>
          <w:p w14:paraId="6F313AC2" w14:textId="77777777" w:rsidR="00EE1687" w:rsidRPr="00EE1687" w:rsidRDefault="00EE1687" w:rsidP="00EE1687">
            <w:pPr>
              <w:autoSpaceDE w:val="0"/>
              <w:autoSpaceDN w:val="0"/>
              <w:snapToGrid w:val="0"/>
              <w:spacing w:after="120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</w:p>
        </w:tc>
      </w:tr>
    </w:tbl>
    <w:p w14:paraId="20DF4670" w14:textId="69EDF43B" w:rsidR="00EE1687" w:rsidRPr="00EE1687" w:rsidRDefault="00EE1687" w:rsidP="00EE1687">
      <w:pPr>
        <w:suppressAutoHyphens w:val="0"/>
        <w:autoSpaceDE w:val="0"/>
        <w:autoSpaceDN w:val="0"/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7BDC4F82" w14:textId="77777777" w:rsidR="00462B8E" w:rsidRPr="00A937FD" w:rsidRDefault="00462B8E" w:rsidP="004731A5">
      <w:pPr>
        <w:pStyle w:val="Tekstpodstawowy2"/>
        <w:spacing w:line="276" w:lineRule="auto"/>
        <w:ind w:left="720"/>
        <w:jc w:val="both"/>
        <w:rPr>
          <w:rFonts w:ascii="Arial" w:hAnsi="Arial" w:cs="Arial"/>
        </w:rPr>
      </w:pPr>
      <w:r w:rsidRPr="00462B8E">
        <w:rPr>
          <w:rFonts w:ascii="Arial" w:hAnsi="Arial" w:cs="Arial"/>
          <w:b/>
        </w:rPr>
        <w:t xml:space="preserve">Do niniejszego wykazu dołączam/y następujące dowody </w:t>
      </w:r>
      <w:r w:rsidRPr="00462B8E">
        <w:rPr>
          <w:rFonts w:ascii="Arial" w:hAnsi="Arial" w:cs="Arial"/>
          <w:b/>
          <w:spacing w:val="-1"/>
        </w:rPr>
        <w:t xml:space="preserve">określające, czy usługi </w:t>
      </w:r>
      <w:r w:rsidRPr="00462B8E">
        <w:rPr>
          <w:rFonts w:ascii="Arial" w:hAnsi="Arial" w:cs="Arial"/>
          <w:b/>
        </w:rPr>
        <w:t>te zostały wykonane, a w przypadku świadczeń powtarzających się lub ciągłych – są wykonywane należycie,</w:t>
      </w:r>
      <w:r w:rsidRPr="00462B8E">
        <w:rPr>
          <w:rFonts w:ascii="Arial" w:hAnsi="Arial" w:cs="Arial"/>
          <w:b/>
          <w:spacing w:val="1"/>
        </w:rPr>
        <w:t xml:space="preserve"> </w:t>
      </w:r>
      <w:r w:rsidRPr="00462B8E">
        <w:rPr>
          <w:rFonts w:ascii="Arial" w:hAnsi="Arial" w:cs="Arial"/>
          <w:b/>
        </w:rPr>
        <w:t>przy czym dowodami, o których mowa są referencje bądź inne dokumenty sporządzone przez podmiot, na rzecz którego usługi zostały wykonywane, a w przypadku świadczeń powtarzających się lub ciągłych są wykonywane</w:t>
      </w:r>
      <w:r w:rsidRPr="006E2EEB">
        <w:rPr>
          <w:rFonts w:ascii="Arial" w:hAnsi="Arial" w:cs="Arial"/>
        </w:rPr>
        <w:t xml:space="preserve"> </w:t>
      </w:r>
      <w:r w:rsidRPr="00D24A59">
        <w:rPr>
          <w:rFonts w:ascii="Arial" w:hAnsi="Arial" w:cs="Arial"/>
          <w:b/>
          <w:vertAlign w:val="superscript"/>
        </w:rPr>
        <w:t>(2)</w:t>
      </w:r>
      <w:r w:rsidRPr="000A2A50">
        <w:rPr>
          <w:rFonts w:ascii="Arial" w:hAnsi="Arial" w:cs="Arial"/>
        </w:rPr>
        <w:t>:</w:t>
      </w:r>
    </w:p>
    <w:p w14:paraId="397FCD24" w14:textId="6D93529A" w:rsidR="00EE1687" w:rsidRPr="00155545" w:rsidRDefault="00EE1687" w:rsidP="00EE1687">
      <w:pPr>
        <w:numPr>
          <w:ilvl w:val="0"/>
          <w:numId w:val="78"/>
        </w:numPr>
        <w:tabs>
          <w:tab w:val="left" w:pos="993"/>
        </w:tabs>
        <w:suppressAutoHyphens w:val="0"/>
        <w:autoSpaceDE w:val="0"/>
        <w:autoSpaceDN w:val="0"/>
        <w:spacing w:after="60" w:line="360" w:lineRule="auto"/>
        <w:ind w:left="709" w:right="395" w:firstLine="0"/>
        <w:jc w:val="both"/>
        <w:rPr>
          <w:rFonts w:ascii="Arial Narrow" w:hAnsi="Arial Narrow" w:cs="Calibri"/>
          <w:sz w:val="22"/>
          <w:szCs w:val="22"/>
          <w:lang w:eastAsia="pl-PL"/>
        </w:rPr>
      </w:pPr>
      <w:r w:rsidRPr="00155545">
        <w:rPr>
          <w:rFonts w:ascii="Arial" w:hAnsi="Arial" w:cs="Arial"/>
          <w:spacing w:val="1"/>
          <w:sz w:val="22"/>
          <w:szCs w:val="22"/>
          <w:lang w:eastAsia="pl-PL"/>
        </w:rPr>
        <w:t xml:space="preserve">……………………………………… </w:t>
      </w:r>
      <w:r w:rsidR="009118A7">
        <w:rPr>
          <w:rFonts w:ascii="Arial" w:hAnsi="Arial" w:cs="Arial"/>
          <w:spacing w:val="1"/>
          <w:sz w:val="22"/>
          <w:szCs w:val="22"/>
          <w:lang w:eastAsia="pl-PL"/>
        </w:rPr>
        <w:t>wystawione</w:t>
      </w:r>
      <w:r w:rsidRPr="00155545">
        <w:rPr>
          <w:rFonts w:ascii="Arial" w:hAnsi="Arial" w:cs="Arial"/>
          <w:spacing w:val="1"/>
          <w:sz w:val="22"/>
          <w:szCs w:val="22"/>
          <w:lang w:eastAsia="pl-PL"/>
        </w:rPr>
        <w:t xml:space="preserve"> przez ………………………………- dotyczy pozycji …………….</w:t>
      </w:r>
    </w:p>
    <w:p w14:paraId="16963C7D" w14:textId="77777777" w:rsidR="00EE1687" w:rsidRDefault="00EE1687" w:rsidP="00EE1687">
      <w:pPr>
        <w:suppressAutoHyphens w:val="0"/>
        <w:autoSpaceDE w:val="0"/>
        <w:autoSpaceDN w:val="0"/>
        <w:spacing w:line="276" w:lineRule="auto"/>
        <w:ind w:left="709" w:right="395"/>
        <w:rPr>
          <w:rFonts w:ascii="Arial" w:hAnsi="Arial" w:cs="Arial"/>
          <w:sz w:val="22"/>
          <w:szCs w:val="22"/>
          <w:lang w:eastAsia="pl-PL"/>
        </w:rPr>
      </w:pPr>
    </w:p>
    <w:p w14:paraId="4A34CC9A" w14:textId="77777777" w:rsidR="00E86792" w:rsidRPr="00155545" w:rsidRDefault="00E86792" w:rsidP="00EE1687">
      <w:pPr>
        <w:suppressAutoHyphens w:val="0"/>
        <w:autoSpaceDE w:val="0"/>
        <w:autoSpaceDN w:val="0"/>
        <w:spacing w:line="276" w:lineRule="auto"/>
        <w:ind w:left="709" w:right="395"/>
        <w:rPr>
          <w:rFonts w:ascii="Arial" w:hAnsi="Arial" w:cs="Arial"/>
          <w:sz w:val="22"/>
          <w:szCs w:val="22"/>
          <w:lang w:eastAsia="pl-PL"/>
        </w:rPr>
      </w:pPr>
    </w:p>
    <w:p w14:paraId="64CF98E2" w14:textId="77777777" w:rsidR="007D4B91" w:rsidRPr="00552931" w:rsidRDefault="007D4B91" w:rsidP="007D4B91">
      <w:pPr>
        <w:pStyle w:val="Tekstpodstawowy2"/>
        <w:spacing w:line="276" w:lineRule="auto"/>
        <w:ind w:left="708"/>
        <w:rPr>
          <w:rFonts w:ascii="Arial" w:hAnsi="Arial" w:cs="Arial"/>
          <w:szCs w:val="22"/>
        </w:rPr>
      </w:pPr>
      <w:r w:rsidRPr="00552931">
        <w:rPr>
          <w:rFonts w:ascii="Arial" w:hAnsi="Arial" w:cs="Arial"/>
          <w:szCs w:val="22"/>
        </w:rPr>
        <w:t>Oświadczam/y, że wszystkie informacje podane powyżej są aktualne i zgodne z prawdą oraz zostały przedstawione z pełną świadomością konsekwenc</w:t>
      </w:r>
      <w:r>
        <w:rPr>
          <w:rFonts w:ascii="Arial" w:hAnsi="Arial" w:cs="Arial"/>
          <w:szCs w:val="22"/>
        </w:rPr>
        <w:t>ji wprowadzenia Zamawiającego w </w:t>
      </w:r>
      <w:r w:rsidRPr="00552931">
        <w:rPr>
          <w:rFonts w:ascii="Arial" w:hAnsi="Arial" w:cs="Arial"/>
          <w:szCs w:val="22"/>
        </w:rPr>
        <w:t>błąd przy przedstawianiu informacji.</w:t>
      </w:r>
    </w:p>
    <w:p w14:paraId="0BDE14BE" w14:textId="77777777" w:rsidR="00EE1687" w:rsidRDefault="00EE1687" w:rsidP="00EE1687">
      <w:pPr>
        <w:suppressAutoHyphens w:val="0"/>
        <w:autoSpaceDE w:val="0"/>
        <w:autoSpaceDN w:val="0"/>
        <w:spacing w:line="276" w:lineRule="auto"/>
        <w:ind w:left="709" w:right="395"/>
        <w:rPr>
          <w:rFonts w:ascii="Arial" w:hAnsi="Arial" w:cs="Arial"/>
          <w:sz w:val="20"/>
          <w:szCs w:val="22"/>
          <w:lang w:eastAsia="pl-PL"/>
        </w:rPr>
      </w:pPr>
    </w:p>
    <w:p w14:paraId="06B22FC3" w14:textId="77777777" w:rsidR="001620EE" w:rsidRDefault="001620EE" w:rsidP="00EE1687">
      <w:pPr>
        <w:suppressAutoHyphens w:val="0"/>
        <w:autoSpaceDE w:val="0"/>
        <w:autoSpaceDN w:val="0"/>
        <w:spacing w:line="276" w:lineRule="auto"/>
        <w:ind w:left="709" w:right="395"/>
        <w:rPr>
          <w:rFonts w:ascii="Arial" w:hAnsi="Arial" w:cs="Arial"/>
          <w:sz w:val="20"/>
          <w:szCs w:val="22"/>
          <w:lang w:eastAsia="pl-PL"/>
        </w:rPr>
      </w:pPr>
    </w:p>
    <w:p w14:paraId="7CDEED1B" w14:textId="77777777" w:rsidR="001620EE" w:rsidRPr="00EE1687" w:rsidRDefault="001620EE" w:rsidP="00EE1687">
      <w:pPr>
        <w:suppressAutoHyphens w:val="0"/>
        <w:autoSpaceDE w:val="0"/>
        <w:autoSpaceDN w:val="0"/>
        <w:spacing w:line="276" w:lineRule="auto"/>
        <w:ind w:left="709" w:right="395"/>
        <w:rPr>
          <w:rFonts w:ascii="Arial" w:hAnsi="Arial" w:cs="Arial"/>
          <w:sz w:val="20"/>
          <w:szCs w:val="22"/>
          <w:lang w:eastAsia="pl-PL"/>
        </w:rPr>
      </w:pPr>
    </w:p>
    <w:p w14:paraId="41319484" w14:textId="581C1FF0" w:rsidR="00155545" w:rsidRDefault="00155545" w:rsidP="00155545">
      <w:pPr>
        <w:ind w:firstLine="147"/>
        <w:rPr>
          <w:rFonts w:ascii="Arial" w:hAnsi="Arial" w:cs="Arial"/>
        </w:rPr>
      </w:pPr>
      <w:r>
        <w:rPr>
          <w:rFonts w:ascii="Arial" w:hAnsi="Arial" w:cs="Arial"/>
        </w:rPr>
        <w:t xml:space="preserve">              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            …..…..……………………………………………</w:t>
      </w:r>
    </w:p>
    <w:p w14:paraId="261B5FA6" w14:textId="60F0B5E1" w:rsidR="00155545" w:rsidRPr="0024550D" w:rsidRDefault="00155545" w:rsidP="00155545">
      <w:pPr>
        <w:ind w:left="8505" w:hanging="8221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color w:val="000000"/>
          <w:sz w:val="20"/>
        </w:rPr>
        <w:t xml:space="preserve">                      </w:t>
      </w:r>
      <w:r w:rsidRPr="002A7186">
        <w:rPr>
          <w:rFonts w:ascii="Arial" w:hAnsi="Arial" w:cs="Arial"/>
          <w:i/>
          <w:color w:val="000000"/>
          <w:sz w:val="20"/>
        </w:rPr>
        <w:t xml:space="preserve">miejscowość, data                          </w:t>
      </w:r>
      <w:r>
        <w:rPr>
          <w:rFonts w:ascii="Arial" w:hAnsi="Arial" w:cs="Arial"/>
          <w:i/>
          <w:color w:val="000000"/>
          <w:sz w:val="20"/>
        </w:rPr>
        <w:t xml:space="preserve">                                 </w:t>
      </w:r>
      <w:r w:rsidRPr="002A7186">
        <w:rPr>
          <w:rFonts w:ascii="Arial" w:hAnsi="Arial" w:cs="Arial"/>
          <w:i/>
          <w:color w:val="000000"/>
          <w:sz w:val="20"/>
        </w:rPr>
        <w:t xml:space="preserve"> </w:t>
      </w:r>
      <w:r>
        <w:rPr>
          <w:rFonts w:ascii="Arial" w:hAnsi="Arial" w:cs="Arial"/>
          <w:i/>
          <w:color w:val="000000"/>
          <w:sz w:val="20"/>
        </w:rPr>
        <w:t xml:space="preserve">                                             kwalifikowany podpis elektroniczny lub podpis zaufania lub podpis                      osobisty </w:t>
      </w:r>
      <w:r w:rsidRPr="00A227FB">
        <w:rPr>
          <w:rFonts w:ascii="Arial" w:hAnsi="Arial" w:cs="Arial"/>
          <w:i/>
          <w:color w:val="000000"/>
          <w:sz w:val="20"/>
        </w:rPr>
        <w:t>osoby/osób upoważnionej/</w:t>
      </w:r>
      <w:proofErr w:type="spellStart"/>
      <w:r>
        <w:rPr>
          <w:rFonts w:ascii="Arial" w:hAnsi="Arial" w:cs="Arial"/>
          <w:i/>
          <w:sz w:val="20"/>
        </w:rPr>
        <w:t>nych</w:t>
      </w:r>
      <w:proofErr w:type="spellEnd"/>
      <w:r>
        <w:rPr>
          <w:rFonts w:ascii="Arial" w:hAnsi="Arial" w:cs="Arial"/>
          <w:i/>
          <w:sz w:val="20"/>
        </w:rPr>
        <w:t xml:space="preserve"> do występowania  w imieniu                                           </w:t>
      </w:r>
      <w:r w:rsidR="00F00A4D">
        <w:rPr>
          <w:rFonts w:ascii="Arial" w:hAnsi="Arial" w:cs="Arial"/>
          <w:i/>
          <w:sz w:val="20"/>
        </w:rPr>
        <w:t>Wykonawcy</w:t>
      </w:r>
      <w:r w:rsidRPr="00A227FB">
        <w:rPr>
          <w:rFonts w:ascii="Arial" w:hAnsi="Arial" w:cs="Arial"/>
          <w:i/>
          <w:sz w:val="20"/>
        </w:rPr>
        <w:t xml:space="preserve"> </w:t>
      </w:r>
      <w:r w:rsidRPr="002A7186">
        <w:rPr>
          <w:rFonts w:ascii="Arial" w:hAnsi="Arial" w:cs="Arial"/>
          <w:i/>
          <w:sz w:val="20"/>
          <w:vertAlign w:val="superscript"/>
        </w:rPr>
        <w:t>(</w:t>
      </w:r>
      <w:r>
        <w:rPr>
          <w:rFonts w:ascii="Arial" w:hAnsi="Arial" w:cs="Arial"/>
          <w:i/>
          <w:sz w:val="20"/>
          <w:vertAlign w:val="superscript"/>
        </w:rPr>
        <w:t>3</w:t>
      </w:r>
      <w:r w:rsidRPr="002A7186">
        <w:rPr>
          <w:rFonts w:ascii="Arial" w:hAnsi="Arial" w:cs="Arial"/>
          <w:i/>
          <w:sz w:val="20"/>
          <w:vertAlign w:val="superscript"/>
        </w:rPr>
        <w:t>)</w:t>
      </w:r>
    </w:p>
    <w:p w14:paraId="67DEE85F" w14:textId="719D78D6" w:rsidR="00EE1687" w:rsidRPr="00EE1687" w:rsidRDefault="00EE1687" w:rsidP="00EE1687">
      <w:pPr>
        <w:suppressAutoHyphens w:val="0"/>
        <w:autoSpaceDE w:val="0"/>
        <w:autoSpaceDN w:val="0"/>
        <w:spacing w:line="276" w:lineRule="auto"/>
        <w:ind w:left="9205" w:right="397"/>
        <w:rPr>
          <w:rFonts w:ascii="Arial" w:hAnsi="Arial" w:cs="Arial"/>
          <w:i/>
          <w:sz w:val="20"/>
          <w:szCs w:val="20"/>
          <w:vertAlign w:val="superscript"/>
          <w:lang w:eastAsia="pl-PL"/>
        </w:rPr>
      </w:pPr>
    </w:p>
    <w:p w14:paraId="6D85611F" w14:textId="77777777" w:rsidR="00EE1687" w:rsidRPr="00EE1687" w:rsidRDefault="00EE1687" w:rsidP="00EE1687">
      <w:pPr>
        <w:suppressAutoHyphens w:val="0"/>
        <w:autoSpaceDE w:val="0"/>
        <w:autoSpaceDN w:val="0"/>
        <w:ind w:left="709" w:right="395"/>
        <w:jc w:val="both"/>
        <w:rPr>
          <w:rFonts w:ascii="Arial" w:hAnsi="Arial" w:cs="Arial"/>
          <w:sz w:val="20"/>
          <w:szCs w:val="22"/>
          <w:vertAlign w:val="superscript"/>
          <w:lang w:eastAsia="pl-PL"/>
        </w:rPr>
      </w:pPr>
    </w:p>
    <w:p w14:paraId="30EBCF95" w14:textId="77777777" w:rsidR="00EE1687" w:rsidRPr="00EE1687" w:rsidRDefault="00EE1687" w:rsidP="00EE1687">
      <w:pPr>
        <w:suppressAutoHyphens w:val="0"/>
        <w:autoSpaceDE w:val="0"/>
        <w:autoSpaceDN w:val="0"/>
        <w:ind w:left="709" w:right="395"/>
        <w:jc w:val="both"/>
        <w:rPr>
          <w:rFonts w:ascii="Arial" w:hAnsi="Arial" w:cs="Arial"/>
          <w:sz w:val="20"/>
          <w:szCs w:val="22"/>
          <w:vertAlign w:val="superscript"/>
          <w:lang w:eastAsia="pl-PL"/>
        </w:rPr>
      </w:pPr>
    </w:p>
    <w:p w14:paraId="21B6DABC" w14:textId="77777777" w:rsidR="00EE1687" w:rsidRPr="00EE1687" w:rsidRDefault="00EE1687" w:rsidP="00EE1687">
      <w:pPr>
        <w:suppressAutoHyphens w:val="0"/>
        <w:autoSpaceDE w:val="0"/>
        <w:autoSpaceDN w:val="0"/>
        <w:spacing w:after="120" w:line="276" w:lineRule="auto"/>
        <w:ind w:left="709" w:right="395"/>
        <w:rPr>
          <w:rFonts w:ascii="Arial" w:hAnsi="Arial" w:cs="Arial"/>
          <w:b/>
          <w:sz w:val="22"/>
          <w:szCs w:val="22"/>
          <w:lang w:eastAsia="pl-PL"/>
        </w:rPr>
      </w:pPr>
      <w:r w:rsidRPr="00EE1687">
        <w:rPr>
          <w:rFonts w:ascii="Arial" w:hAnsi="Arial" w:cs="Arial"/>
          <w:b/>
          <w:sz w:val="22"/>
          <w:szCs w:val="22"/>
          <w:lang w:eastAsia="pl-PL"/>
        </w:rPr>
        <w:t>OBJAŚNIENIA</w:t>
      </w:r>
    </w:p>
    <w:p w14:paraId="7EF216B7" w14:textId="6752E717" w:rsidR="00EE1687" w:rsidRPr="00EE1687" w:rsidRDefault="00EE1687" w:rsidP="00EE1687">
      <w:pPr>
        <w:suppressAutoHyphens w:val="0"/>
        <w:autoSpaceDE w:val="0"/>
        <w:autoSpaceDN w:val="0"/>
        <w:spacing w:after="120" w:line="276" w:lineRule="auto"/>
        <w:ind w:left="993" w:right="395" w:hanging="284"/>
        <w:jc w:val="both"/>
        <w:rPr>
          <w:rFonts w:ascii="Arial" w:hAnsi="Arial" w:cs="Arial"/>
          <w:b/>
          <w:sz w:val="20"/>
          <w:szCs w:val="22"/>
          <w:lang w:eastAsia="pl-PL"/>
        </w:rPr>
      </w:pPr>
      <w:r w:rsidRPr="00EE1687">
        <w:rPr>
          <w:rFonts w:ascii="Arial" w:hAnsi="Arial" w:cs="Arial"/>
          <w:b/>
          <w:sz w:val="20"/>
          <w:szCs w:val="20"/>
          <w:vertAlign w:val="superscript"/>
          <w:lang w:eastAsia="pl-PL"/>
        </w:rPr>
        <w:t>(1)</w:t>
      </w:r>
      <w:r w:rsidRPr="00EE1687">
        <w:rPr>
          <w:rFonts w:ascii="Arial" w:hAnsi="Arial" w:cs="Arial"/>
          <w:b/>
          <w:sz w:val="20"/>
          <w:szCs w:val="20"/>
          <w:lang w:eastAsia="pl-PL"/>
        </w:rPr>
        <w:t xml:space="preserve"> należy opisać przedmiot </w:t>
      </w:r>
      <w:r w:rsidR="00E86792">
        <w:rPr>
          <w:rFonts w:ascii="Arial" w:hAnsi="Arial" w:cs="Arial"/>
          <w:b/>
          <w:sz w:val="20"/>
          <w:szCs w:val="20"/>
          <w:lang w:eastAsia="pl-PL"/>
        </w:rPr>
        <w:t>usługi</w:t>
      </w:r>
      <w:r w:rsidRPr="00EE1687">
        <w:rPr>
          <w:rFonts w:ascii="Arial" w:hAnsi="Arial" w:cs="Arial"/>
          <w:b/>
          <w:sz w:val="20"/>
          <w:szCs w:val="20"/>
          <w:lang w:eastAsia="pl-PL"/>
        </w:rPr>
        <w:t xml:space="preserve"> w sposób umożliwiający ocenę spełniania warunku określonego </w:t>
      </w:r>
      <w:r w:rsidRPr="003E381D">
        <w:rPr>
          <w:rFonts w:ascii="Arial" w:hAnsi="Arial" w:cs="Arial"/>
          <w:b/>
          <w:sz w:val="20"/>
          <w:szCs w:val="20"/>
          <w:lang w:eastAsia="pl-PL"/>
        </w:rPr>
        <w:t>w pkt 5.3.1.4</w:t>
      </w:r>
      <w:r w:rsidR="00E86792">
        <w:rPr>
          <w:rFonts w:ascii="Arial" w:hAnsi="Arial" w:cs="Arial"/>
          <w:b/>
          <w:sz w:val="20"/>
          <w:szCs w:val="20"/>
          <w:lang w:eastAsia="pl-PL"/>
        </w:rPr>
        <w:t>.</w:t>
      </w:r>
      <w:r w:rsidRPr="003E381D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proofErr w:type="spellStart"/>
      <w:r w:rsidRPr="003E381D">
        <w:rPr>
          <w:rFonts w:ascii="Arial" w:hAnsi="Arial" w:cs="Arial"/>
          <w:b/>
          <w:sz w:val="20"/>
          <w:szCs w:val="20"/>
          <w:lang w:eastAsia="pl-PL"/>
        </w:rPr>
        <w:t>ppkt</w:t>
      </w:r>
      <w:proofErr w:type="spellEnd"/>
      <w:r w:rsidRPr="003E381D">
        <w:rPr>
          <w:rFonts w:ascii="Arial" w:hAnsi="Arial" w:cs="Arial"/>
          <w:b/>
          <w:sz w:val="20"/>
          <w:szCs w:val="20"/>
          <w:lang w:eastAsia="pl-PL"/>
        </w:rPr>
        <w:t xml:space="preserve"> 1</w:t>
      </w:r>
      <w:r w:rsidR="00462B8E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885D24">
        <w:rPr>
          <w:rFonts w:ascii="Arial" w:hAnsi="Arial" w:cs="Arial"/>
          <w:b/>
          <w:sz w:val="20"/>
          <w:szCs w:val="20"/>
          <w:lang w:eastAsia="pl-PL"/>
        </w:rPr>
        <w:t>SWZ.</w:t>
      </w:r>
      <w:bookmarkStart w:id="0" w:name="_GoBack"/>
      <w:bookmarkEnd w:id="0"/>
    </w:p>
    <w:p w14:paraId="1B85C433" w14:textId="77777777" w:rsidR="00462B8E" w:rsidRDefault="00EE1687" w:rsidP="004731A5">
      <w:pPr>
        <w:suppressAutoHyphens w:val="0"/>
        <w:autoSpaceDE w:val="0"/>
        <w:autoSpaceDN w:val="0"/>
        <w:spacing w:line="276" w:lineRule="auto"/>
        <w:ind w:left="993" w:right="395" w:hanging="284"/>
        <w:jc w:val="both"/>
        <w:rPr>
          <w:rFonts w:ascii="Arial" w:hAnsi="Arial" w:cs="Arial"/>
          <w:b/>
          <w:sz w:val="20"/>
          <w:szCs w:val="20"/>
        </w:rPr>
      </w:pPr>
      <w:r w:rsidRPr="00EE1687">
        <w:rPr>
          <w:rFonts w:ascii="Arial" w:hAnsi="Arial" w:cs="Arial"/>
          <w:b/>
          <w:sz w:val="20"/>
          <w:szCs w:val="22"/>
          <w:vertAlign w:val="superscript"/>
          <w:lang w:eastAsia="pl-PL"/>
        </w:rPr>
        <w:t>(2)</w:t>
      </w:r>
      <w:r w:rsidRPr="00EE1687">
        <w:rPr>
          <w:rFonts w:ascii="Arial" w:hAnsi="Arial" w:cs="Arial"/>
          <w:b/>
          <w:sz w:val="20"/>
          <w:szCs w:val="22"/>
          <w:lang w:eastAsia="pl-PL"/>
        </w:rPr>
        <w:t xml:space="preserve"> </w:t>
      </w:r>
      <w:r w:rsidR="00462B8E" w:rsidRPr="000A2A50">
        <w:rPr>
          <w:rFonts w:ascii="Arial" w:hAnsi="Arial" w:cs="Arial"/>
          <w:b/>
          <w:sz w:val="20"/>
          <w:szCs w:val="20"/>
        </w:rPr>
        <w:t xml:space="preserve">do niniejszego wykazu należy dołączyć </w:t>
      </w:r>
      <w:r w:rsidR="00462B8E">
        <w:rPr>
          <w:rFonts w:ascii="Arial" w:hAnsi="Arial" w:cs="Arial"/>
          <w:b/>
          <w:sz w:val="20"/>
          <w:szCs w:val="20"/>
        </w:rPr>
        <w:t xml:space="preserve">dowody wskazujące, czy te usługi zostały wykonane lub </w:t>
      </w:r>
      <w:r w:rsidR="00462B8E">
        <w:rPr>
          <w:rFonts w:ascii="Arial" w:hAnsi="Arial" w:cs="Arial"/>
          <w:b/>
          <w:sz w:val="20"/>
          <w:szCs w:val="20"/>
        </w:rPr>
        <w:softHyphen/>
        <w:t>–</w:t>
      </w:r>
      <w:r w:rsidR="00462B8E" w:rsidRPr="000A2A50">
        <w:rPr>
          <w:rFonts w:ascii="Arial" w:hAnsi="Arial" w:cs="Arial"/>
          <w:b/>
          <w:sz w:val="20"/>
          <w:szCs w:val="20"/>
        </w:rPr>
        <w:t xml:space="preserve"> </w:t>
      </w:r>
      <w:r w:rsidR="00462B8E">
        <w:rPr>
          <w:rFonts w:ascii="Arial" w:hAnsi="Arial" w:cs="Arial"/>
          <w:b/>
          <w:sz w:val="20"/>
          <w:szCs w:val="20"/>
        </w:rPr>
        <w:t>w przypadku świadczeń powtarzających się                     lub</w:t>
      </w:r>
      <w:r w:rsidR="00462B8E" w:rsidRPr="000A2A50">
        <w:rPr>
          <w:rFonts w:ascii="Arial" w:hAnsi="Arial" w:cs="Arial"/>
          <w:b/>
          <w:sz w:val="20"/>
          <w:szCs w:val="20"/>
        </w:rPr>
        <w:t xml:space="preserve"> ciągłych – są wykonywane należycie</w:t>
      </w:r>
      <w:r w:rsidR="00462B8E">
        <w:rPr>
          <w:rFonts w:ascii="Arial" w:hAnsi="Arial" w:cs="Arial"/>
          <w:b/>
          <w:sz w:val="20"/>
          <w:szCs w:val="20"/>
        </w:rPr>
        <w:t>.</w:t>
      </w:r>
    </w:p>
    <w:p w14:paraId="0C12FDAC" w14:textId="75C4A806" w:rsidR="00462B8E" w:rsidRDefault="00462B8E" w:rsidP="004731A5">
      <w:pPr>
        <w:suppressAutoHyphens w:val="0"/>
        <w:autoSpaceDE w:val="0"/>
        <w:autoSpaceDN w:val="0"/>
        <w:spacing w:line="276" w:lineRule="auto"/>
        <w:ind w:left="1277" w:right="395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Wykonawca z</w:t>
      </w:r>
      <w:r w:rsidRPr="000A2A50">
        <w:rPr>
          <w:rFonts w:ascii="Arial" w:hAnsi="Arial" w:cs="Arial"/>
          <w:b/>
          <w:sz w:val="20"/>
          <w:szCs w:val="20"/>
        </w:rPr>
        <w:t xml:space="preserve"> przyczyn niezależnych od niego nie jest w stanie uzyskać tych dokumentów – </w:t>
      </w:r>
      <w:r>
        <w:rPr>
          <w:rFonts w:ascii="Arial" w:hAnsi="Arial" w:cs="Arial"/>
          <w:b/>
          <w:sz w:val="20"/>
          <w:szCs w:val="20"/>
        </w:rPr>
        <w:t xml:space="preserve">należy dołączyć </w:t>
      </w:r>
      <w:r w:rsidRPr="000A2A50">
        <w:rPr>
          <w:rFonts w:ascii="Arial" w:hAnsi="Arial" w:cs="Arial"/>
          <w:b/>
          <w:sz w:val="20"/>
          <w:szCs w:val="20"/>
        </w:rPr>
        <w:t xml:space="preserve">oświadczenie Wykonawcy. </w:t>
      </w:r>
    </w:p>
    <w:p w14:paraId="580063DC" w14:textId="051A3F73" w:rsidR="004731A5" w:rsidRPr="004731A5" w:rsidRDefault="00462B8E" w:rsidP="00E86792">
      <w:pPr>
        <w:pStyle w:val="Tekstpodstawowy2"/>
        <w:spacing w:line="276" w:lineRule="auto"/>
        <w:ind w:left="993"/>
        <w:jc w:val="both"/>
        <w:rPr>
          <w:rFonts w:ascii="Arial" w:hAnsi="Arial" w:cs="Arial"/>
          <w:b/>
          <w:sz w:val="20"/>
          <w:szCs w:val="20"/>
        </w:rPr>
      </w:pPr>
      <w:r w:rsidRPr="000A2A50">
        <w:rPr>
          <w:rFonts w:ascii="Arial" w:hAnsi="Arial" w:cs="Arial"/>
          <w:b/>
          <w:sz w:val="20"/>
          <w:szCs w:val="20"/>
        </w:rPr>
        <w:t>W przypadku świadczeń powtarzających się lub ciągłych nadal wykonywanych referencje bądź inne dokumenty potwierdzające ich należyte wykonywanie powinny być wystawione</w:t>
      </w:r>
      <w:r w:rsidR="004731A5">
        <w:rPr>
          <w:rFonts w:ascii="Arial" w:hAnsi="Arial" w:cs="Arial"/>
          <w:b/>
          <w:sz w:val="20"/>
          <w:szCs w:val="20"/>
        </w:rPr>
        <w:t xml:space="preserve"> w okresie ostatnich 3 </w:t>
      </w:r>
      <w:r w:rsidR="004731A5" w:rsidRPr="004731A5">
        <w:rPr>
          <w:rFonts w:ascii="Arial" w:hAnsi="Arial" w:cs="Arial"/>
          <w:b/>
          <w:sz w:val="20"/>
          <w:szCs w:val="20"/>
        </w:rPr>
        <w:t xml:space="preserve">miesięcy </w:t>
      </w:r>
      <w:r w:rsidR="004731A5" w:rsidRPr="004731A5">
        <w:rPr>
          <w:rFonts w:ascii="Arial" w:hAnsi="Arial" w:cs="Arial"/>
          <w:b/>
          <w:spacing w:val="2"/>
          <w:sz w:val="20"/>
          <w:szCs w:val="20"/>
        </w:rPr>
        <w:t>(licząc wstecz od dnia upływu termin składania ofert).</w:t>
      </w:r>
    </w:p>
    <w:p w14:paraId="74C33754" w14:textId="0AAB89EA" w:rsidR="00436FA6" w:rsidRPr="00E86792" w:rsidRDefault="00EE1687" w:rsidP="00E86792">
      <w:pPr>
        <w:suppressAutoHyphens w:val="0"/>
        <w:autoSpaceDE w:val="0"/>
        <w:autoSpaceDN w:val="0"/>
        <w:spacing w:after="120" w:line="276" w:lineRule="auto"/>
        <w:ind w:left="993" w:right="395" w:hanging="284"/>
        <w:jc w:val="both"/>
        <w:rPr>
          <w:rFonts w:ascii="Arial" w:hAnsi="Arial" w:cs="Arial"/>
          <w:b/>
          <w:spacing w:val="2"/>
          <w:sz w:val="22"/>
          <w:szCs w:val="22"/>
          <w:lang w:eastAsia="pl-PL"/>
        </w:rPr>
      </w:pPr>
      <w:r w:rsidRPr="00EE1687">
        <w:rPr>
          <w:rFonts w:ascii="Arial" w:hAnsi="Arial" w:cs="Arial"/>
          <w:b/>
          <w:sz w:val="20"/>
          <w:szCs w:val="20"/>
          <w:vertAlign w:val="superscript"/>
          <w:lang w:eastAsia="pl-PL"/>
        </w:rPr>
        <w:t xml:space="preserve"> (3)</w:t>
      </w:r>
      <w:r w:rsidRPr="00EE1687">
        <w:rPr>
          <w:rFonts w:ascii="Arial" w:hAnsi="Arial" w:cs="Arial"/>
          <w:b/>
          <w:sz w:val="20"/>
          <w:szCs w:val="20"/>
          <w:lang w:eastAsia="pl-PL"/>
        </w:rPr>
        <w:t xml:space="preserve"> wykaz należy złożyć w formie elektronicznej, tj. </w:t>
      </w:r>
      <w:bookmarkStart w:id="1" w:name="_Hlk60769743"/>
      <w:r w:rsidRPr="00EE1687">
        <w:rPr>
          <w:rFonts w:ascii="Arial" w:hAnsi="Arial" w:cs="Arial"/>
          <w:b/>
          <w:sz w:val="20"/>
          <w:szCs w:val="20"/>
          <w:lang w:eastAsia="pl-PL"/>
        </w:rPr>
        <w:t>opatrzony podpisem kwalifikowanym lub w postaci elektronicznej opatrzonej podpisem zaufanym lub podpisem osobistym</w:t>
      </w:r>
      <w:bookmarkEnd w:id="1"/>
    </w:p>
    <w:sectPr w:rsidR="00436FA6" w:rsidRPr="00E86792" w:rsidSect="00930F50">
      <w:footerReference w:type="default" r:id="rId8"/>
      <w:pgSz w:w="16838" w:h="11906" w:orient="landscape"/>
      <w:pgMar w:top="1418" w:right="1134" w:bottom="1247" w:left="567" w:header="142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9C4412" w14:textId="77777777" w:rsidR="00AB3DCE" w:rsidRDefault="00AB3DCE">
      <w:r>
        <w:separator/>
      </w:r>
    </w:p>
  </w:endnote>
  <w:endnote w:type="continuationSeparator" w:id="0">
    <w:p w14:paraId="70AB23B4" w14:textId="77777777" w:rsidR="00AB3DCE" w:rsidRDefault="00AB3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0B8AE4" w14:textId="0E652E65" w:rsidR="00EE1687" w:rsidRPr="00EE1687" w:rsidRDefault="00EE1687" w:rsidP="00EE1687">
    <w:pPr>
      <w:tabs>
        <w:tab w:val="center" w:pos="4536"/>
        <w:tab w:val="right" w:pos="9072"/>
      </w:tabs>
      <w:ind w:right="-31"/>
      <w:jc w:val="center"/>
      <w:rPr>
        <w:rFonts w:eastAsia="Calibri"/>
        <w:i/>
        <w:sz w:val="18"/>
        <w:szCs w:val="18"/>
      </w:rPr>
    </w:pPr>
  </w:p>
  <w:p w14:paraId="065401E9" w14:textId="5AB1A292" w:rsidR="00EE1687" w:rsidRPr="00EE1687" w:rsidRDefault="00EE1687" w:rsidP="008C2D28">
    <w:pPr>
      <w:pStyle w:val="Stopka"/>
      <w:jc w:val="right"/>
      <w:rPr>
        <w:i/>
        <w:sz w:val="20"/>
        <w:szCs w:val="20"/>
      </w:rPr>
    </w:pPr>
    <w:r w:rsidRPr="006C2194">
      <w:rPr>
        <w:sz w:val="20"/>
        <w:szCs w:val="20"/>
      </w:rPr>
      <w:fldChar w:fldCharType="begin"/>
    </w:r>
    <w:r w:rsidRPr="006C2194">
      <w:rPr>
        <w:sz w:val="20"/>
        <w:szCs w:val="20"/>
      </w:rPr>
      <w:instrText>PAGE   \* MERGEFORMAT</w:instrText>
    </w:r>
    <w:r w:rsidRPr="006C2194">
      <w:rPr>
        <w:sz w:val="20"/>
        <w:szCs w:val="20"/>
      </w:rPr>
      <w:fldChar w:fldCharType="separate"/>
    </w:r>
    <w:r w:rsidR="00885D24">
      <w:rPr>
        <w:noProof/>
        <w:sz w:val="20"/>
        <w:szCs w:val="20"/>
      </w:rPr>
      <w:t>2</w:t>
    </w:r>
    <w:r w:rsidRPr="006C2194">
      <w:rPr>
        <w:sz w:val="20"/>
        <w:szCs w:val="20"/>
      </w:rPr>
      <w:fldChar w:fldCharType="end"/>
    </w:r>
  </w:p>
  <w:p w14:paraId="447E3497" w14:textId="0DD6D91E" w:rsidR="0036399F" w:rsidRPr="00845816" w:rsidRDefault="0036399F" w:rsidP="00930F50">
    <w:pPr>
      <w:pStyle w:val="Stopka"/>
      <w:ind w:right="-31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DDBAC6" w14:textId="77777777" w:rsidR="00AB3DCE" w:rsidRDefault="00AB3DCE">
      <w:r>
        <w:separator/>
      </w:r>
    </w:p>
  </w:footnote>
  <w:footnote w:type="continuationSeparator" w:id="0">
    <w:p w14:paraId="5630C1D0" w14:textId="77777777" w:rsidR="00AB3DCE" w:rsidRDefault="00AB3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cs="Arial"/>
        <w:b/>
        <w:bCs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FD25694"/>
    <w:name w:val="WW8Num2"/>
    <w:lvl w:ilvl="0">
      <w:start w:val="11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10" w:hanging="6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8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4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/>
      </w:rPr>
    </w:lvl>
  </w:abstractNum>
  <w:abstractNum w:abstractNumId="4" w15:restartNumberingAfterBreak="0">
    <w:nsid w:val="00000005"/>
    <w:multiLevelType w:val="multilevel"/>
    <w:tmpl w:val="AA88B4D8"/>
    <w:name w:val="WW8Num5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pacing w:val="-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" w15:restartNumberingAfterBreak="0">
    <w:nsid w:val="00000006"/>
    <w:multiLevelType w:val="multilevel"/>
    <w:tmpl w:val="1862BF5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pacing w:val="2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  <w:spacing w:val="2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strike w:val="0"/>
        <w:dstrike w:val="0"/>
        <w:color w:val="0000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E8C53D6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trike w:val="0"/>
        <w:dstrike w:val="0"/>
        <w:color w:val="0000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1ABAD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  <w:sz w:val="22"/>
        <w:szCs w:val="20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000000C"/>
    <w:multiLevelType w:val="multilevel"/>
    <w:tmpl w:val="2DE2A596"/>
    <w:name w:val="WW8Num12"/>
    <w:lvl w:ilvl="0">
      <w:start w:val="1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bCs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8788F6EA"/>
    <w:name w:val="WW8Num14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3"/>
      <w:numFmt w:val="decimal"/>
      <w:lvlText w:val="%23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0"/>
      <w:numFmt w:val="decimal"/>
      <w:lvlText w:val="%27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7EA8573C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  <w:b/>
        <w:bCs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9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Arial" w:hAnsi="Arial"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26.1."/>
      <w:lvlJc w:val="left"/>
      <w:pPr>
        <w:tabs>
          <w:tab w:val="num" w:pos="465"/>
        </w:tabs>
        <w:ind w:left="465" w:hanging="465"/>
      </w:pPr>
      <w:rPr>
        <w:rFonts w:cs="Arial"/>
        <w:b w:val="0"/>
        <w:bCs w:val="0"/>
        <w:i w:val="0"/>
        <w:iCs w:val="0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6"/>
    <w:multiLevelType w:val="multilevel"/>
    <w:tmpl w:val="DCE6243E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6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</w:abstractNum>
  <w:abstractNum w:abstractNumId="23" w15:restartNumberingAfterBreak="0">
    <w:nsid w:val="00000018"/>
    <w:multiLevelType w:val="multilevel"/>
    <w:tmpl w:val="401CC69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70B43128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5" w15:restartNumberingAfterBreak="0">
    <w:nsid w:val="0000001A"/>
    <w:multiLevelType w:val="multilevel"/>
    <w:tmpl w:val="C38A0B96"/>
    <w:name w:val="WW8Num26"/>
    <w:lvl w:ilvl="0">
      <w:start w:val="12"/>
      <w:numFmt w:val="decimal"/>
      <w:lvlText w:val="%1"/>
      <w:lvlJc w:val="left"/>
      <w:pPr>
        <w:tabs>
          <w:tab w:val="num" w:pos="0"/>
        </w:tabs>
        <w:ind w:left="465" w:hanging="465"/>
      </w:pPr>
      <w:rPr>
        <w:color w:val="000000"/>
      </w:rPr>
    </w:lvl>
    <w:lvl w:ilvl="1">
      <w:start w:val="1"/>
      <w:numFmt w:val="decimal"/>
      <w:lvlText w:val="13.%2"/>
      <w:lvlJc w:val="left"/>
      <w:pPr>
        <w:tabs>
          <w:tab w:val="num" w:pos="0"/>
        </w:tabs>
        <w:ind w:left="465" w:hanging="465"/>
      </w:pPr>
      <w:rPr>
        <w:rFonts w:ascii="Arial" w:hAnsi="Arial" w:cs="Arial" w:hint="default"/>
        <w:b w:val="0"/>
        <w:bCs w:val="0"/>
        <w:i w:val="0"/>
        <w:iCs w:val="0"/>
        <w:color w:val="000000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color w:val="000000"/>
      </w:rPr>
    </w:lvl>
  </w:abstractNum>
  <w:abstractNum w:abstractNumId="26" w15:restartNumberingAfterBreak="0">
    <w:nsid w:val="0000001B"/>
    <w:multiLevelType w:val="multilevel"/>
    <w:tmpl w:val="C36CA94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/>
        <w:i w:val="0"/>
        <w:iCs w:val="0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Arial"/>
        <w:strike w:val="0"/>
        <w:dstrike w:val="0"/>
        <w:color w:val="0000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52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000001C"/>
    <w:multiLevelType w:val="multilevel"/>
    <w:tmpl w:val="96F021C0"/>
    <w:name w:val="WW8Num28"/>
    <w:lvl w:ilvl="0">
      <w:start w:val="6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pacing w:val="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</w:abstractNum>
  <w:abstractNum w:abstractNumId="28" w15:restartNumberingAfterBreak="0">
    <w:nsid w:val="0000001D"/>
    <w:multiLevelType w:val="multilevel"/>
    <w:tmpl w:val="AFB8AF8C"/>
    <w:name w:val="WW8Num29"/>
    <w:lvl w:ilvl="0">
      <w:start w:val="5"/>
      <w:numFmt w:val="decimal"/>
      <w:lvlText w:val="%1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1" w:hanging="391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90"/>
        </w:tabs>
        <w:ind w:left="391" w:hanging="391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17" w:hanging="624"/>
      </w:pPr>
      <w:rPr>
        <w:rFonts w:eastAsia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/>
        <w:lang w:eastAsia="pl-PL"/>
      </w:rPr>
    </w:lvl>
    <w:lvl w:ilvl="3">
      <w:start w:val="1"/>
      <w:numFmt w:val="decimal"/>
      <w:lvlText w:val="%4)"/>
      <w:lvlJc w:val="left"/>
      <w:pPr>
        <w:tabs>
          <w:tab w:val="num" w:pos="-535"/>
        </w:tabs>
        <w:ind w:left="2345" w:hanging="360"/>
      </w:pPr>
      <w:rPr>
        <w:rFonts w:ascii="Arial" w:hAnsi="Arial" w:cs="Aria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EEA26B4E"/>
    <w:name w:val="WW8Num31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1" w15:restartNumberingAfterBreak="0">
    <w:nsid w:val="00000020"/>
    <w:multiLevelType w:val="multilevel"/>
    <w:tmpl w:val="EC9CAB5A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585" w:hanging="58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5.%2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3" w15:restartNumberingAfterBreak="0">
    <w:nsid w:val="00000022"/>
    <w:multiLevelType w:val="multilevel"/>
    <w:tmpl w:val="6B900924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5.3.1.%3"/>
      <w:lvlJc w:val="left"/>
      <w:pPr>
        <w:tabs>
          <w:tab w:val="num" w:pos="-152"/>
        </w:tabs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2"/>
      <w:numFmt w:val="decimal"/>
      <w:lvlText w:val="5.3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spacing w:val="-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00000024"/>
    <w:multiLevelType w:val="multilevel"/>
    <w:tmpl w:val="0A2EF91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7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  <w:spacing w:val="-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/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 w15:restartNumberingAfterBreak="0">
    <w:nsid w:val="00000027"/>
    <w:multiLevelType w:val="multilevel"/>
    <w:tmpl w:val="92347558"/>
    <w:name w:val="WW8Num3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6"/>
      <w:numFmt w:val="ordinal"/>
      <w:lvlText w:val="6.%2"/>
      <w:lvlJc w:val="left"/>
      <w:pPr>
        <w:tabs>
          <w:tab w:val="num" w:pos="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  <w:spacing w:val="-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2136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/>
      </w:r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4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4" w15:restartNumberingAfterBreak="0">
    <w:nsid w:val="0000002D"/>
    <w:multiLevelType w:val="multilevel"/>
    <w:tmpl w:val="F110BC4A"/>
    <w:name w:val="WW8Num45"/>
    <w:lvl w:ilvl="0">
      <w:start w:val="13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0"/>
        </w:tabs>
        <w:ind w:left="825" w:hanging="46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45" w15:restartNumberingAfterBreak="0">
    <w:nsid w:val="0000002E"/>
    <w:multiLevelType w:val="multilevel"/>
    <w:tmpl w:val="36642B3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6" w15:restartNumberingAfterBreak="0">
    <w:nsid w:val="0000002F"/>
    <w:multiLevelType w:val="multilevel"/>
    <w:tmpl w:val="EE76E052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multilevel"/>
    <w:tmpl w:val="98F0A458"/>
    <w:name w:val="WW8Num48"/>
    <w:lvl w:ilvl="0">
      <w:start w:val="31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160" w:hanging="2160"/>
      </w:pPr>
      <w:rPr>
        <w:rFonts w:ascii="Symbol" w:hAnsi="Symbol" w:cs="Symbol"/>
      </w:rPr>
    </w:lvl>
  </w:abstractNum>
  <w:abstractNum w:abstractNumId="48" w15:restartNumberingAfterBreak="0">
    <w:nsid w:val="00000031"/>
    <w:multiLevelType w:val="multilevel"/>
    <w:tmpl w:val="E4C89408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6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32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i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36"/>
    <w:multiLevelType w:val="multilevel"/>
    <w:tmpl w:val="9418D67E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18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5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−"/>
      <w:lvlJc w:val="left"/>
      <w:pPr>
        <w:tabs>
          <w:tab w:val="num" w:pos="0"/>
        </w:tabs>
        <w:ind w:left="1315" w:hanging="360"/>
      </w:pPr>
      <w:rPr>
        <w:rFonts w:ascii="Times New Roman" w:hAnsi="Times New Roman" w:cs="Times New Roman" w:hint="default"/>
        <w:color w:val="auto"/>
      </w:rPr>
    </w:lvl>
  </w:abstractNum>
  <w:abstractNum w:abstractNumId="56" w15:restartNumberingAfterBreak="0">
    <w:nsid w:val="0270418D"/>
    <w:multiLevelType w:val="singleLevel"/>
    <w:tmpl w:val="DC0EC89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57" w15:restartNumberingAfterBreak="0">
    <w:nsid w:val="02DC6DEB"/>
    <w:multiLevelType w:val="multilevel"/>
    <w:tmpl w:val="CD3630C4"/>
    <w:lvl w:ilvl="0">
      <w:start w:val="14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4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8" w15:restartNumberingAfterBreak="0">
    <w:nsid w:val="03D128A3"/>
    <w:multiLevelType w:val="multilevel"/>
    <w:tmpl w:val="4584578A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</w:lvl>
    <w:lvl w:ilvl="1">
      <w:start w:val="1"/>
      <w:numFmt w:val="decimal"/>
      <w:isLgl/>
      <w:lvlText w:val="%1.%2"/>
      <w:lvlJc w:val="left"/>
      <w:pPr>
        <w:ind w:left="710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0" w:hanging="1800"/>
      </w:pPr>
      <w:rPr>
        <w:rFonts w:hint="default"/>
      </w:rPr>
    </w:lvl>
  </w:abstractNum>
  <w:abstractNum w:abstractNumId="59" w15:restartNumberingAfterBreak="0">
    <w:nsid w:val="06313C9C"/>
    <w:multiLevelType w:val="hybridMultilevel"/>
    <w:tmpl w:val="5A48E152"/>
    <w:lvl w:ilvl="0" w:tplc="9B4C3DF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0D216573"/>
    <w:multiLevelType w:val="hybridMultilevel"/>
    <w:tmpl w:val="E6A6EEF8"/>
    <w:lvl w:ilvl="0" w:tplc="2A9C23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0E767708"/>
    <w:multiLevelType w:val="multilevel"/>
    <w:tmpl w:val="F4448846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  <w:rPr>
        <w:rFonts w:ascii="Arial" w:hAnsi="Arial" w:cs="Arial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  <w:rPr>
        <w:rFonts w:cs="Arial"/>
        <w:strike w:val="0"/>
        <w:dstrike w:val="0"/>
        <w:color w:val="0000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24"/>
      <w:numFmt w:val="decimal"/>
      <w:lvlText w:val="%3."/>
      <w:lvlJc w:val="left"/>
      <w:pPr>
        <w:tabs>
          <w:tab w:val="num" w:pos="36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2" w15:restartNumberingAfterBreak="0">
    <w:nsid w:val="0FDE65F2"/>
    <w:multiLevelType w:val="multilevel"/>
    <w:tmpl w:val="BBAC5A26"/>
    <w:lvl w:ilvl="0">
      <w:start w:val="11"/>
      <w:numFmt w:val="decimal"/>
      <w:lvlText w:val="%1."/>
      <w:lvlJc w:val="left"/>
      <w:pPr>
        <w:ind w:left="530" w:hanging="53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11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3" w15:restartNumberingAfterBreak="0">
    <w:nsid w:val="110F25AC"/>
    <w:multiLevelType w:val="hybridMultilevel"/>
    <w:tmpl w:val="C862E1B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11EE0EB2"/>
    <w:multiLevelType w:val="hybridMultilevel"/>
    <w:tmpl w:val="ECBCAA34"/>
    <w:lvl w:ilvl="0" w:tplc="29DA0744">
      <w:start w:val="1"/>
      <w:numFmt w:val="decimal"/>
      <w:lvlText w:val="23.%1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21D21ED"/>
    <w:multiLevelType w:val="hybridMultilevel"/>
    <w:tmpl w:val="209C619E"/>
    <w:lvl w:ilvl="0" w:tplc="CFB85F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40D69FB"/>
    <w:multiLevelType w:val="singleLevel"/>
    <w:tmpl w:val="E842E1D8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7" w15:restartNumberingAfterBreak="0">
    <w:nsid w:val="14DD064B"/>
    <w:multiLevelType w:val="singleLevel"/>
    <w:tmpl w:val="588C56CE"/>
    <w:lvl w:ilvl="0">
      <w:start w:val="1"/>
      <w:numFmt w:val="decimal"/>
      <w:lvlText w:val="%1)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68" w15:restartNumberingAfterBreak="0">
    <w:nsid w:val="166A0DD5"/>
    <w:multiLevelType w:val="singleLevel"/>
    <w:tmpl w:val="D6ECCBEA"/>
    <w:lvl w:ilvl="0">
      <w:start w:val="8"/>
      <w:numFmt w:val="decimal"/>
      <w:lvlText w:val="%1)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69" w15:restartNumberingAfterBreak="0">
    <w:nsid w:val="167D5C8E"/>
    <w:multiLevelType w:val="multilevel"/>
    <w:tmpl w:val="FD5AF704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0" w15:restartNumberingAfterBreak="0">
    <w:nsid w:val="1C4947A3"/>
    <w:multiLevelType w:val="singleLevel"/>
    <w:tmpl w:val="848C6EA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1" w15:restartNumberingAfterBreak="0">
    <w:nsid w:val="1CDA11AA"/>
    <w:multiLevelType w:val="hybridMultilevel"/>
    <w:tmpl w:val="A7F85720"/>
    <w:name w:val="WW8Num403"/>
    <w:lvl w:ilvl="0" w:tplc="7D186CC4">
      <w:start w:val="1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E375F39"/>
    <w:multiLevelType w:val="singleLevel"/>
    <w:tmpl w:val="27761D6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  <w:color w:val="auto"/>
      </w:rPr>
    </w:lvl>
  </w:abstractNum>
  <w:abstractNum w:abstractNumId="73" w15:restartNumberingAfterBreak="0">
    <w:nsid w:val="1F066A92"/>
    <w:multiLevelType w:val="hybridMultilevel"/>
    <w:tmpl w:val="845E97F8"/>
    <w:lvl w:ilvl="0" w:tplc="6AAA6650">
      <w:start w:val="1"/>
      <w:numFmt w:val="decimal"/>
      <w:lvlText w:val="16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FDE4ECD"/>
    <w:multiLevelType w:val="hybridMultilevel"/>
    <w:tmpl w:val="CC4055E4"/>
    <w:lvl w:ilvl="0" w:tplc="FFFFFFFF">
      <w:start w:val="1"/>
      <w:numFmt w:val="bullet"/>
      <w:lvlText w:val="­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5" w15:restartNumberingAfterBreak="0">
    <w:nsid w:val="211B41C7"/>
    <w:multiLevelType w:val="hybridMultilevel"/>
    <w:tmpl w:val="3C54F4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57066B1"/>
    <w:multiLevelType w:val="hybridMultilevel"/>
    <w:tmpl w:val="D752F8D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259454C1"/>
    <w:multiLevelType w:val="multilevel"/>
    <w:tmpl w:val="38184D2E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78" w15:restartNumberingAfterBreak="0">
    <w:nsid w:val="259D2A7F"/>
    <w:multiLevelType w:val="multilevel"/>
    <w:tmpl w:val="5F686F70"/>
    <w:name w:val="WW19Num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2C5026FF"/>
    <w:multiLevelType w:val="hybridMultilevel"/>
    <w:tmpl w:val="984AC088"/>
    <w:lvl w:ilvl="0" w:tplc="04150011">
      <w:start w:val="1"/>
      <w:numFmt w:val="decimal"/>
      <w:lvlText w:val="%1)"/>
      <w:lvlJc w:val="left"/>
      <w:pPr>
        <w:ind w:left="150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0" w15:restartNumberingAfterBreak="0">
    <w:nsid w:val="2D0A0AD9"/>
    <w:multiLevelType w:val="hybridMultilevel"/>
    <w:tmpl w:val="8B800F2E"/>
    <w:lvl w:ilvl="0" w:tplc="C4266B94">
      <w:start w:val="1"/>
      <w:numFmt w:val="decimal"/>
      <w:lvlText w:val="%1)"/>
      <w:lvlJc w:val="left"/>
      <w:pPr>
        <w:ind w:left="1211" w:hanging="360"/>
      </w:pPr>
      <w:rPr>
        <w:color w:val="2E74B5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1" w15:restartNumberingAfterBreak="0">
    <w:nsid w:val="2E0540DF"/>
    <w:multiLevelType w:val="multilevel"/>
    <w:tmpl w:val="32A06FD4"/>
    <w:lvl w:ilvl="0">
      <w:start w:val="12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2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2" w15:restartNumberingAfterBreak="0">
    <w:nsid w:val="2E291E36"/>
    <w:multiLevelType w:val="hybridMultilevel"/>
    <w:tmpl w:val="9D9CDA3C"/>
    <w:lvl w:ilvl="0" w:tplc="BD002F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ED734ED"/>
    <w:multiLevelType w:val="multilevel"/>
    <w:tmpl w:val="0E5C5DDC"/>
    <w:name w:val="WW8Num3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2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84" w15:restartNumberingAfterBreak="0">
    <w:nsid w:val="330F0109"/>
    <w:multiLevelType w:val="multilevel"/>
    <w:tmpl w:val="E4FE7CF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332F447D"/>
    <w:multiLevelType w:val="singleLevel"/>
    <w:tmpl w:val="AA16C10E"/>
    <w:lvl w:ilvl="0">
      <w:start w:val="1"/>
      <w:numFmt w:val="decimal"/>
      <w:lvlText w:val="%1)"/>
      <w:legacy w:legacy="1" w:legacySpace="0" w:legacyIndent="413"/>
      <w:lvlJc w:val="left"/>
      <w:rPr>
        <w:rFonts w:ascii="Arial" w:eastAsia="Times New Roman" w:hAnsi="Arial" w:cs="Times New Roman"/>
      </w:rPr>
    </w:lvl>
  </w:abstractNum>
  <w:abstractNum w:abstractNumId="86" w15:restartNumberingAfterBreak="0">
    <w:nsid w:val="33587683"/>
    <w:multiLevelType w:val="hybridMultilevel"/>
    <w:tmpl w:val="AEEE5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6395FF3"/>
    <w:multiLevelType w:val="multilevel"/>
    <w:tmpl w:val="49C46E5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0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8" w15:restartNumberingAfterBreak="0">
    <w:nsid w:val="36E529BF"/>
    <w:multiLevelType w:val="hybridMultilevel"/>
    <w:tmpl w:val="7F3471BE"/>
    <w:lvl w:ilvl="0" w:tplc="04150011">
      <w:start w:val="1"/>
      <w:numFmt w:val="decimal"/>
      <w:lvlText w:val="%1)"/>
      <w:lvlJc w:val="left"/>
      <w:pPr>
        <w:ind w:left="899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89" w15:restartNumberingAfterBreak="0">
    <w:nsid w:val="37DE0CEE"/>
    <w:multiLevelType w:val="hybridMultilevel"/>
    <w:tmpl w:val="6E94A18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0" w15:restartNumberingAfterBreak="0">
    <w:nsid w:val="387467B6"/>
    <w:multiLevelType w:val="multilevel"/>
    <w:tmpl w:val="77E8825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1" w15:restartNumberingAfterBreak="0">
    <w:nsid w:val="3C8444D4"/>
    <w:multiLevelType w:val="hybridMultilevel"/>
    <w:tmpl w:val="74566E44"/>
    <w:lvl w:ilvl="0" w:tplc="FA5C22FC">
      <w:start w:val="1"/>
      <w:numFmt w:val="ordinal"/>
      <w:lvlText w:val="5.5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04B3A70"/>
    <w:multiLevelType w:val="multilevel"/>
    <w:tmpl w:val="BA48F9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)"/>
      <w:lvlJc w:val="left"/>
      <w:pPr>
        <w:ind w:left="2916" w:hanging="648"/>
      </w:pPr>
      <w:rPr>
        <w:rFonts w:ascii="Arial" w:eastAsia="Times New Roman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41AC17A4"/>
    <w:multiLevelType w:val="singleLevel"/>
    <w:tmpl w:val="9DF0AC42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94" w15:restartNumberingAfterBreak="0">
    <w:nsid w:val="4359650B"/>
    <w:multiLevelType w:val="hybridMultilevel"/>
    <w:tmpl w:val="27B46F94"/>
    <w:lvl w:ilvl="0" w:tplc="1ABE3F94">
      <w:start w:val="1"/>
      <w:numFmt w:val="decimal"/>
      <w:lvlText w:val="27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EE9952">
      <w:start w:val="1"/>
      <w:numFmt w:val="decimal"/>
      <w:lvlText w:val="22.%2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3875315"/>
    <w:multiLevelType w:val="multilevel"/>
    <w:tmpl w:val="988A51C0"/>
    <w:name w:val="WW8Num4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2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96" w15:restartNumberingAfterBreak="0">
    <w:nsid w:val="43E02C3B"/>
    <w:multiLevelType w:val="hybridMultilevel"/>
    <w:tmpl w:val="1BCA5A06"/>
    <w:lvl w:ilvl="0" w:tplc="3F02BE4A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7" w15:restartNumberingAfterBreak="0">
    <w:nsid w:val="441F1302"/>
    <w:multiLevelType w:val="multilevel"/>
    <w:tmpl w:val="312A979A"/>
    <w:name w:val="WW8Num393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4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98" w15:restartNumberingAfterBreak="0">
    <w:nsid w:val="488D1031"/>
    <w:multiLevelType w:val="hybridMultilevel"/>
    <w:tmpl w:val="AA808056"/>
    <w:name w:val="WW8Num402"/>
    <w:lvl w:ilvl="0" w:tplc="C8B6A74C">
      <w:start w:val="1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9255F23"/>
    <w:multiLevelType w:val="multilevel"/>
    <w:tmpl w:val="49B4CC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5.%2.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5.2.%3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3">
      <w:start w:val="6"/>
      <w:numFmt w:val="decimal"/>
      <w:lvlText w:val="5.3.1.%4"/>
      <w:lvlJc w:val="left"/>
      <w:pPr>
        <w:ind w:left="1080" w:hanging="108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0" w15:restartNumberingAfterBreak="0">
    <w:nsid w:val="4A834951"/>
    <w:multiLevelType w:val="multilevel"/>
    <w:tmpl w:val="F7ECAAB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1" w15:restartNumberingAfterBreak="0">
    <w:nsid w:val="4DC12F97"/>
    <w:multiLevelType w:val="multilevel"/>
    <w:tmpl w:val="0346FB04"/>
    <w:name w:val="WW8Num393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02" w15:restartNumberingAfterBreak="0">
    <w:nsid w:val="4F314DFC"/>
    <w:multiLevelType w:val="hybridMultilevel"/>
    <w:tmpl w:val="3DDA3A42"/>
    <w:lvl w:ilvl="0" w:tplc="B688EE96">
      <w:start w:val="1"/>
      <w:numFmt w:val="decimal"/>
      <w:lvlText w:val="14.9.3.%1."/>
      <w:lvlJc w:val="left"/>
      <w:pPr>
        <w:ind w:left="2433" w:hanging="360"/>
      </w:pPr>
      <w:rPr>
        <w:rFonts w:hint="default"/>
      </w:rPr>
    </w:lvl>
    <w:lvl w:ilvl="1" w:tplc="72745072">
      <w:start w:val="1"/>
      <w:numFmt w:val="decimal"/>
      <w:lvlText w:val="14.9.3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F7C0BA8"/>
    <w:multiLevelType w:val="multilevel"/>
    <w:tmpl w:val="AE14A50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4" w15:restartNumberingAfterBreak="0">
    <w:nsid w:val="4F9014E6"/>
    <w:multiLevelType w:val="hybridMultilevel"/>
    <w:tmpl w:val="81CA92CC"/>
    <w:lvl w:ilvl="0" w:tplc="15B40B38">
      <w:start w:val="1"/>
      <w:numFmt w:val="lowerLetter"/>
      <w:lvlText w:val="%1)"/>
      <w:lvlJc w:val="left"/>
      <w:pPr>
        <w:ind w:left="179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105" w15:restartNumberingAfterBreak="0">
    <w:nsid w:val="4FD972D7"/>
    <w:multiLevelType w:val="hybridMultilevel"/>
    <w:tmpl w:val="0256F4BA"/>
    <w:lvl w:ilvl="0" w:tplc="F2A09FF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505C1D6B"/>
    <w:multiLevelType w:val="hybridMultilevel"/>
    <w:tmpl w:val="42D2ECAC"/>
    <w:lvl w:ilvl="0" w:tplc="193A34EC">
      <w:start w:val="1"/>
      <w:numFmt w:val="decimal"/>
      <w:lvlText w:val="14.9.1.%1."/>
      <w:lvlJc w:val="left"/>
      <w:pPr>
        <w:ind w:left="140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0FB7789"/>
    <w:multiLevelType w:val="hybridMultilevel"/>
    <w:tmpl w:val="06264E40"/>
    <w:name w:val="WW8Num493"/>
    <w:lvl w:ilvl="0" w:tplc="0C1E55F2">
      <w:start w:val="6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4A2978"/>
    <w:multiLevelType w:val="multilevel"/>
    <w:tmpl w:val="464E71CE"/>
    <w:lvl w:ilvl="0">
      <w:start w:val="16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7.%2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9" w15:restartNumberingAfterBreak="0">
    <w:nsid w:val="5531786D"/>
    <w:multiLevelType w:val="hybridMultilevel"/>
    <w:tmpl w:val="4D308C90"/>
    <w:lvl w:ilvl="0" w:tplc="10BC3CD4">
      <w:start w:val="1"/>
      <w:numFmt w:val="bullet"/>
      <w:lvlText w:val="-"/>
      <w:lvlJc w:val="left"/>
      <w:pPr>
        <w:ind w:left="1514" w:hanging="360"/>
      </w:pPr>
      <w:rPr>
        <w:rFonts w:ascii="Sylfaen" w:hAnsi="Sylfaen"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0" w15:restartNumberingAfterBreak="0">
    <w:nsid w:val="580F709C"/>
    <w:multiLevelType w:val="hybridMultilevel"/>
    <w:tmpl w:val="F72285CC"/>
    <w:lvl w:ilvl="0" w:tplc="4C0A7A42">
      <w:start w:val="1"/>
      <w:numFmt w:val="decimal"/>
      <w:lvlText w:val="15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B01477"/>
    <w:multiLevelType w:val="hybridMultilevel"/>
    <w:tmpl w:val="7AA6AF72"/>
    <w:name w:val="WW8Num112"/>
    <w:lvl w:ilvl="0" w:tplc="5EEC08EC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A193BA4"/>
    <w:multiLevelType w:val="hybridMultilevel"/>
    <w:tmpl w:val="9F421B14"/>
    <w:lvl w:ilvl="0" w:tplc="04150011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3" w15:restartNumberingAfterBreak="0">
    <w:nsid w:val="5A7E6831"/>
    <w:multiLevelType w:val="singleLevel"/>
    <w:tmpl w:val="465002CE"/>
    <w:lvl w:ilvl="0">
      <w:start w:val="1"/>
      <w:numFmt w:val="decimal"/>
      <w:lvlText w:val="%1)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114" w15:restartNumberingAfterBreak="0">
    <w:nsid w:val="5AD724A5"/>
    <w:multiLevelType w:val="hybridMultilevel"/>
    <w:tmpl w:val="AD2864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 w15:restartNumberingAfterBreak="0">
    <w:nsid w:val="5CB305CF"/>
    <w:multiLevelType w:val="multilevel"/>
    <w:tmpl w:val="30302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13.%2."/>
      <w:lvlJc w:val="left"/>
      <w:pPr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14.9.%3"/>
      <w:lvlJc w:val="left"/>
      <w:pPr>
        <w:ind w:left="646" w:hanging="504"/>
      </w:pPr>
      <w:rPr>
        <w:rFonts w:ascii="Arial" w:hAnsi="Arial" w:cs="Arial" w:hint="default"/>
        <w:b/>
        <w:strike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6" w15:restartNumberingAfterBreak="0">
    <w:nsid w:val="60D04F7E"/>
    <w:multiLevelType w:val="hybridMultilevel"/>
    <w:tmpl w:val="4FCE0B00"/>
    <w:lvl w:ilvl="0" w:tplc="3ABED78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BC3CD4">
      <w:start w:val="1"/>
      <w:numFmt w:val="bullet"/>
      <w:lvlText w:val="-"/>
      <w:lvlJc w:val="left"/>
      <w:pPr>
        <w:ind w:left="2160" w:hanging="360"/>
      </w:pPr>
      <w:rPr>
        <w:rFonts w:ascii="Sylfaen" w:hAnsi="Sylfae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1B82B31"/>
    <w:multiLevelType w:val="hybridMultilevel"/>
    <w:tmpl w:val="6756A7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F2A09FF0">
      <w:start w:val="1"/>
      <w:numFmt w:val="decimal"/>
      <w:lvlText w:val="%4)"/>
      <w:lvlJc w:val="left"/>
      <w:pPr>
        <w:ind w:left="360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8" w15:restartNumberingAfterBreak="0">
    <w:nsid w:val="6469580D"/>
    <w:multiLevelType w:val="hybridMultilevel"/>
    <w:tmpl w:val="0C92A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6B2E086A"/>
    <w:multiLevelType w:val="hybridMultilevel"/>
    <w:tmpl w:val="177C5FCE"/>
    <w:lvl w:ilvl="0" w:tplc="CD5CDE96">
      <w:start w:val="1"/>
      <w:numFmt w:val="decimal"/>
      <w:lvlText w:val="14.9.2.%1."/>
      <w:lvlJc w:val="left"/>
      <w:pPr>
        <w:ind w:left="2393" w:hanging="360"/>
      </w:pPr>
      <w:rPr>
        <w:rFonts w:hint="default"/>
      </w:rPr>
    </w:lvl>
    <w:lvl w:ilvl="1" w:tplc="5B6CC4F8">
      <w:start w:val="1"/>
      <w:numFmt w:val="decimal"/>
      <w:lvlText w:val="14.9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C4C72A5"/>
    <w:multiLevelType w:val="hybridMultilevel"/>
    <w:tmpl w:val="02C8FEB6"/>
    <w:lvl w:ilvl="0" w:tplc="E8B8A246">
      <w:start w:val="1"/>
      <w:numFmt w:val="decimal"/>
      <w:lvlText w:val="5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FB54821"/>
    <w:multiLevelType w:val="multilevel"/>
    <w:tmpl w:val="8B0480D2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18.%2"/>
      <w:lvlJc w:val="left"/>
      <w:pPr>
        <w:ind w:left="1080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122" w15:restartNumberingAfterBreak="0">
    <w:nsid w:val="6FFF668D"/>
    <w:multiLevelType w:val="multilevel"/>
    <w:tmpl w:val="E9D634C2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3" w15:restartNumberingAfterBreak="0">
    <w:nsid w:val="725C71F3"/>
    <w:multiLevelType w:val="hybridMultilevel"/>
    <w:tmpl w:val="80084490"/>
    <w:name w:val="WW8Num3933"/>
    <w:lvl w:ilvl="0" w:tplc="2200C40E">
      <w:start w:val="6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33F7609"/>
    <w:multiLevelType w:val="hybridMultilevel"/>
    <w:tmpl w:val="EC66856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5" w15:restartNumberingAfterBreak="0">
    <w:nsid w:val="73844DF4"/>
    <w:multiLevelType w:val="multilevel"/>
    <w:tmpl w:val="AEB62ECE"/>
    <w:name w:val="WW8Num212"/>
    <w:lvl w:ilvl="0">
      <w:start w:val="17"/>
      <w:numFmt w:val="decimal"/>
      <w:lvlText w:val="%1"/>
      <w:lvlJc w:val="left"/>
      <w:pPr>
        <w:ind w:left="590" w:hanging="590"/>
      </w:pPr>
      <w:rPr>
        <w:rFonts w:ascii="Arial" w:hAnsi="Arial" w:cs="Arial" w:hint="default"/>
      </w:rPr>
    </w:lvl>
    <w:lvl w:ilvl="1">
      <w:start w:val="10"/>
      <w:numFmt w:val="decimal"/>
      <w:lvlText w:val="%1.%2"/>
      <w:lvlJc w:val="left"/>
      <w:pPr>
        <w:ind w:left="950" w:hanging="59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126" w15:restartNumberingAfterBreak="0">
    <w:nsid w:val="74F352FB"/>
    <w:multiLevelType w:val="hybridMultilevel"/>
    <w:tmpl w:val="77B61F6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7" w15:restartNumberingAfterBreak="0">
    <w:nsid w:val="75EF3345"/>
    <w:multiLevelType w:val="hybridMultilevel"/>
    <w:tmpl w:val="4A76E12A"/>
    <w:lvl w:ilvl="0" w:tplc="04150017">
      <w:start w:val="1"/>
      <w:numFmt w:val="lowerLetter"/>
      <w:lvlText w:val="%1)"/>
      <w:lvlJc w:val="left"/>
      <w:pPr>
        <w:ind w:left="1512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8" w15:restartNumberingAfterBreak="0">
    <w:nsid w:val="779A28CF"/>
    <w:multiLevelType w:val="hybridMultilevel"/>
    <w:tmpl w:val="921CE5E4"/>
    <w:lvl w:ilvl="0" w:tplc="212C1EF0">
      <w:start w:val="1"/>
      <w:numFmt w:val="decimal"/>
      <w:lvlText w:val="%1)"/>
      <w:lvlJc w:val="left"/>
      <w:pPr>
        <w:ind w:left="1068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9" w15:restartNumberingAfterBreak="0">
    <w:nsid w:val="788C624E"/>
    <w:multiLevelType w:val="hybridMultilevel"/>
    <w:tmpl w:val="F320BA02"/>
    <w:lvl w:ilvl="0" w:tplc="3F02BE4A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789A6BF3"/>
    <w:multiLevelType w:val="multilevel"/>
    <w:tmpl w:val="D18C69E8"/>
    <w:lvl w:ilvl="0">
      <w:start w:val="9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31" w15:restartNumberingAfterBreak="0">
    <w:nsid w:val="7B98413E"/>
    <w:multiLevelType w:val="hybridMultilevel"/>
    <w:tmpl w:val="3F0053FA"/>
    <w:lvl w:ilvl="0" w:tplc="15082A6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5"/>
  </w:num>
  <w:num w:numId="4">
    <w:abstractNumId w:val="28"/>
  </w:num>
  <w:num w:numId="5">
    <w:abstractNumId w:val="33"/>
  </w:num>
  <w:num w:numId="6">
    <w:abstractNumId w:val="38"/>
  </w:num>
  <w:num w:numId="7">
    <w:abstractNumId w:val="39"/>
  </w:num>
  <w:num w:numId="8">
    <w:abstractNumId w:val="43"/>
  </w:num>
  <w:num w:numId="9">
    <w:abstractNumId w:val="115"/>
  </w:num>
  <w:num w:numId="10">
    <w:abstractNumId w:val="58"/>
  </w:num>
  <w:num w:numId="11">
    <w:abstractNumId w:val="66"/>
  </w:num>
  <w:num w:numId="12">
    <w:abstractNumId w:val="96"/>
  </w:num>
  <w:num w:numId="13">
    <w:abstractNumId w:val="72"/>
  </w:num>
  <w:num w:numId="14">
    <w:abstractNumId w:val="117"/>
  </w:num>
  <w:num w:numId="15">
    <w:abstractNumId w:val="90"/>
  </w:num>
  <w:num w:numId="16">
    <w:abstractNumId w:val="130"/>
  </w:num>
  <w:num w:numId="17">
    <w:abstractNumId w:val="56"/>
  </w:num>
  <w:num w:numId="18">
    <w:abstractNumId w:val="70"/>
  </w:num>
  <w:num w:numId="19">
    <w:abstractNumId w:val="92"/>
  </w:num>
  <w:num w:numId="20">
    <w:abstractNumId w:val="87"/>
  </w:num>
  <w:num w:numId="21">
    <w:abstractNumId w:val="67"/>
  </w:num>
  <w:num w:numId="22">
    <w:abstractNumId w:val="62"/>
  </w:num>
  <w:num w:numId="23">
    <w:abstractNumId w:val="81"/>
  </w:num>
  <w:num w:numId="24">
    <w:abstractNumId w:val="57"/>
  </w:num>
  <w:num w:numId="25">
    <w:abstractNumId w:val="129"/>
  </w:num>
  <w:num w:numId="26">
    <w:abstractNumId w:val="73"/>
  </w:num>
  <w:num w:numId="27">
    <w:abstractNumId w:val="85"/>
  </w:num>
  <w:num w:numId="28">
    <w:abstractNumId w:val="93"/>
  </w:num>
  <w:num w:numId="29">
    <w:abstractNumId w:val="93"/>
    <w:lvlOverride w:ilvl="0">
      <w:lvl w:ilvl="0">
        <w:start w:val="5"/>
        <w:numFmt w:val="decimal"/>
        <w:lvlText w:val="%1)"/>
        <w:legacy w:legacy="1" w:legacySpace="0" w:legacyIndent="408"/>
        <w:lvlJc w:val="left"/>
        <w:rPr>
          <w:rFonts w:ascii="Arial" w:hAnsi="Arial" w:cs="Arial" w:hint="default"/>
        </w:rPr>
      </w:lvl>
    </w:lvlOverride>
  </w:num>
  <w:num w:numId="30">
    <w:abstractNumId w:val="68"/>
  </w:num>
  <w:num w:numId="31">
    <w:abstractNumId w:val="108"/>
  </w:num>
  <w:num w:numId="32">
    <w:abstractNumId w:val="121"/>
  </w:num>
  <w:num w:numId="33">
    <w:abstractNumId w:val="83"/>
  </w:num>
  <w:num w:numId="34">
    <w:abstractNumId w:val="101"/>
  </w:num>
  <w:num w:numId="35">
    <w:abstractNumId w:val="110"/>
  </w:num>
  <w:num w:numId="36">
    <w:abstractNumId w:val="94"/>
  </w:num>
  <w:num w:numId="37">
    <w:abstractNumId w:val="97"/>
  </w:num>
  <w:num w:numId="38">
    <w:abstractNumId w:val="128"/>
  </w:num>
  <w:num w:numId="39">
    <w:abstractNumId w:val="99"/>
  </w:num>
  <w:num w:numId="40">
    <w:abstractNumId w:val="74"/>
  </w:num>
  <w:num w:numId="41">
    <w:abstractNumId w:val="63"/>
  </w:num>
  <w:num w:numId="42">
    <w:abstractNumId w:val="105"/>
  </w:num>
  <w:num w:numId="43">
    <w:abstractNumId w:val="80"/>
  </w:num>
  <w:num w:numId="44">
    <w:abstractNumId w:val="60"/>
  </w:num>
  <w:num w:numId="45">
    <w:abstractNumId w:val="59"/>
  </w:num>
  <w:num w:numId="46">
    <w:abstractNumId w:val="116"/>
  </w:num>
  <w:num w:numId="47">
    <w:abstractNumId w:val="104"/>
  </w:num>
  <w:num w:numId="48">
    <w:abstractNumId w:val="82"/>
  </w:num>
  <w:num w:numId="49">
    <w:abstractNumId w:val="88"/>
  </w:num>
  <w:num w:numId="50">
    <w:abstractNumId w:val="126"/>
  </w:num>
  <w:num w:numId="51">
    <w:abstractNumId w:val="65"/>
  </w:num>
  <w:num w:numId="52">
    <w:abstractNumId w:val="103"/>
  </w:num>
  <w:num w:numId="53">
    <w:abstractNumId w:val="124"/>
  </w:num>
  <w:num w:numId="54">
    <w:abstractNumId w:val="114"/>
  </w:num>
  <w:num w:numId="55">
    <w:abstractNumId w:val="109"/>
  </w:num>
  <w:num w:numId="56">
    <w:abstractNumId w:val="127"/>
  </w:num>
  <w:num w:numId="57">
    <w:abstractNumId w:val="69"/>
  </w:num>
  <w:num w:numId="58">
    <w:abstractNumId w:val="122"/>
  </w:num>
  <w:num w:numId="59">
    <w:abstractNumId w:val="100"/>
  </w:num>
  <w:num w:numId="60">
    <w:abstractNumId w:val="86"/>
  </w:num>
  <w:num w:numId="61">
    <w:abstractNumId w:val="75"/>
  </w:num>
  <w:num w:numId="62">
    <w:abstractNumId w:val="76"/>
  </w:num>
  <w:num w:numId="63">
    <w:abstractNumId w:val="79"/>
  </w:num>
  <w:num w:numId="64">
    <w:abstractNumId w:val="112"/>
  </w:num>
  <w:num w:numId="65">
    <w:abstractNumId w:val="84"/>
  </w:num>
  <w:num w:numId="66">
    <w:abstractNumId w:val="35"/>
  </w:num>
  <w:num w:numId="67">
    <w:abstractNumId w:val="120"/>
  </w:num>
  <w:num w:numId="68">
    <w:abstractNumId w:val="91"/>
  </w:num>
  <w:num w:numId="6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18"/>
  </w:num>
  <w:num w:numId="71">
    <w:abstractNumId w:val="64"/>
  </w:num>
  <w:num w:numId="72">
    <w:abstractNumId w:val="61"/>
  </w:num>
  <w:num w:numId="73">
    <w:abstractNumId w:val="113"/>
  </w:num>
  <w:num w:numId="74">
    <w:abstractNumId w:val="106"/>
  </w:num>
  <w:num w:numId="75">
    <w:abstractNumId w:val="119"/>
  </w:num>
  <w:num w:numId="76">
    <w:abstractNumId w:val="102"/>
  </w:num>
  <w:num w:numId="77">
    <w:abstractNumId w:val="89"/>
  </w:num>
  <w:num w:numId="78">
    <w:abstractNumId w:val="131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012"/>
    <w:rsid w:val="00001057"/>
    <w:rsid w:val="000036C5"/>
    <w:rsid w:val="00004A75"/>
    <w:rsid w:val="00005621"/>
    <w:rsid w:val="000136A7"/>
    <w:rsid w:val="00016C75"/>
    <w:rsid w:val="00024874"/>
    <w:rsid w:val="00024DC6"/>
    <w:rsid w:val="00030307"/>
    <w:rsid w:val="00031073"/>
    <w:rsid w:val="00031CCF"/>
    <w:rsid w:val="0003360C"/>
    <w:rsid w:val="0003623F"/>
    <w:rsid w:val="000363FF"/>
    <w:rsid w:val="0003753A"/>
    <w:rsid w:val="00040017"/>
    <w:rsid w:val="000413F5"/>
    <w:rsid w:val="0005118B"/>
    <w:rsid w:val="000532BD"/>
    <w:rsid w:val="00053330"/>
    <w:rsid w:val="00055E97"/>
    <w:rsid w:val="00056709"/>
    <w:rsid w:val="000611BB"/>
    <w:rsid w:val="00063B01"/>
    <w:rsid w:val="0006508E"/>
    <w:rsid w:val="000717E8"/>
    <w:rsid w:val="00075967"/>
    <w:rsid w:val="00086C38"/>
    <w:rsid w:val="000A04A2"/>
    <w:rsid w:val="000A0A97"/>
    <w:rsid w:val="000A2630"/>
    <w:rsid w:val="000A521F"/>
    <w:rsid w:val="000A7AAC"/>
    <w:rsid w:val="000B1C64"/>
    <w:rsid w:val="000B7D63"/>
    <w:rsid w:val="000D60E1"/>
    <w:rsid w:val="000D6575"/>
    <w:rsid w:val="000D6732"/>
    <w:rsid w:val="000D6AFC"/>
    <w:rsid w:val="000E4021"/>
    <w:rsid w:val="000E55D2"/>
    <w:rsid w:val="000F1AC9"/>
    <w:rsid w:val="000F2818"/>
    <w:rsid w:val="000F6D60"/>
    <w:rsid w:val="00100FCF"/>
    <w:rsid w:val="00106F7E"/>
    <w:rsid w:val="00107429"/>
    <w:rsid w:val="00111256"/>
    <w:rsid w:val="0012229F"/>
    <w:rsid w:val="00127E8A"/>
    <w:rsid w:val="0013441A"/>
    <w:rsid w:val="00136E03"/>
    <w:rsid w:val="001446CD"/>
    <w:rsid w:val="00147EDD"/>
    <w:rsid w:val="00155545"/>
    <w:rsid w:val="00161F50"/>
    <w:rsid w:val="001620EE"/>
    <w:rsid w:val="0017366D"/>
    <w:rsid w:val="0017572D"/>
    <w:rsid w:val="001769B5"/>
    <w:rsid w:val="00184052"/>
    <w:rsid w:val="00184A44"/>
    <w:rsid w:val="00184FE4"/>
    <w:rsid w:val="001901AE"/>
    <w:rsid w:val="00191550"/>
    <w:rsid w:val="00193B49"/>
    <w:rsid w:val="00194FF8"/>
    <w:rsid w:val="001967CC"/>
    <w:rsid w:val="001A2A51"/>
    <w:rsid w:val="001A3694"/>
    <w:rsid w:val="001A73FD"/>
    <w:rsid w:val="001B0D6B"/>
    <w:rsid w:val="001B2562"/>
    <w:rsid w:val="001B70C4"/>
    <w:rsid w:val="001C3A1E"/>
    <w:rsid w:val="001C535A"/>
    <w:rsid w:val="001C6E67"/>
    <w:rsid w:val="001D55B3"/>
    <w:rsid w:val="001D7490"/>
    <w:rsid w:val="001D7ABC"/>
    <w:rsid w:val="001E1E9F"/>
    <w:rsid w:val="001F49BA"/>
    <w:rsid w:val="001F5602"/>
    <w:rsid w:val="001F7E5B"/>
    <w:rsid w:val="00201B17"/>
    <w:rsid w:val="002071A5"/>
    <w:rsid w:val="00210932"/>
    <w:rsid w:val="002131D6"/>
    <w:rsid w:val="00214B7D"/>
    <w:rsid w:val="00215344"/>
    <w:rsid w:val="002157C3"/>
    <w:rsid w:val="00215AFB"/>
    <w:rsid w:val="00216290"/>
    <w:rsid w:val="002215ED"/>
    <w:rsid w:val="00226B70"/>
    <w:rsid w:val="00231949"/>
    <w:rsid w:val="00232955"/>
    <w:rsid w:val="00233960"/>
    <w:rsid w:val="00234828"/>
    <w:rsid w:val="00235426"/>
    <w:rsid w:val="002372CD"/>
    <w:rsid w:val="00237760"/>
    <w:rsid w:val="00250E95"/>
    <w:rsid w:val="00251023"/>
    <w:rsid w:val="00257688"/>
    <w:rsid w:val="00262962"/>
    <w:rsid w:val="00264AC0"/>
    <w:rsid w:val="002707A8"/>
    <w:rsid w:val="002716E2"/>
    <w:rsid w:val="00277866"/>
    <w:rsid w:val="00284A0E"/>
    <w:rsid w:val="002905BB"/>
    <w:rsid w:val="002928DC"/>
    <w:rsid w:val="00292FA8"/>
    <w:rsid w:val="00297AF9"/>
    <w:rsid w:val="002A0D38"/>
    <w:rsid w:val="002A162F"/>
    <w:rsid w:val="002A5FBA"/>
    <w:rsid w:val="002A63E9"/>
    <w:rsid w:val="002B1845"/>
    <w:rsid w:val="002B478C"/>
    <w:rsid w:val="002B528D"/>
    <w:rsid w:val="002C284D"/>
    <w:rsid w:val="002D4042"/>
    <w:rsid w:val="002D6AD5"/>
    <w:rsid w:val="002E4652"/>
    <w:rsid w:val="002F0957"/>
    <w:rsid w:val="002F19D3"/>
    <w:rsid w:val="002F3591"/>
    <w:rsid w:val="002F4732"/>
    <w:rsid w:val="002F79B4"/>
    <w:rsid w:val="00304E36"/>
    <w:rsid w:val="003060FB"/>
    <w:rsid w:val="00310322"/>
    <w:rsid w:val="003158F8"/>
    <w:rsid w:val="00320A58"/>
    <w:rsid w:val="00325879"/>
    <w:rsid w:val="0034427F"/>
    <w:rsid w:val="003459EF"/>
    <w:rsid w:val="00351BC0"/>
    <w:rsid w:val="003528F3"/>
    <w:rsid w:val="00353E6F"/>
    <w:rsid w:val="00355414"/>
    <w:rsid w:val="00360B05"/>
    <w:rsid w:val="00360B3F"/>
    <w:rsid w:val="0036399F"/>
    <w:rsid w:val="003639C8"/>
    <w:rsid w:val="00367205"/>
    <w:rsid w:val="00372CDC"/>
    <w:rsid w:val="003768BE"/>
    <w:rsid w:val="0037768E"/>
    <w:rsid w:val="003777EB"/>
    <w:rsid w:val="00382900"/>
    <w:rsid w:val="00384616"/>
    <w:rsid w:val="0038468D"/>
    <w:rsid w:val="00385FD0"/>
    <w:rsid w:val="00386D9D"/>
    <w:rsid w:val="0039248B"/>
    <w:rsid w:val="0039415A"/>
    <w:rsid w:val="00396250"/>
    <w:rsid w:val="003A156D"/>
    <w:rsid w:val="003A3A25"/>
    <w:rsid w:val="003A5395"/>
    <w:rsid w:val="003A6FF6"/>
    <w:rsid w:val="003B1634"/>
    <w:rsid w:val="003B2348"/>
    <w:rsid w:val="003C093F"/>
    <w:rsid w:val="003C2FFB"/>
    <w:rsid w:val="003C62FE"/>
    <w:rsid w:val="003C649C"/>
    <w:rsid w:val="003D0853"/>
    <w:rsid w:val="003D087B"/>
    <w:rsid w:val="003D2846"/>
    <w:rsid w:val="003E2DD2"/>
    <w:rsid w:val="003E3770"/>
    <w:rsid w:val="003E381D"/>
    <w:rsid w:val="003E551F"/>
    <w:rsid w:val="003F2E60"/>
    <w:rsid w:val="003F3ADB"/>
    <w:rsid w:val="003F6FA2"/>
    <w:rsid w:val="00401B5C"/>
    <w:rsid w:val="004027E7"/>
    <w:rsid w:val="004028C8"/>
    <w:rsid w:val="00403C3B"/>
    <w:rsid w:val="00404340"/>
    <w:rsid w:val="00411B3D"/>
    <w:rsid w:val="00411D4D"/>
    <w:rsid w:val="004128B0"/>
    <w:rsid w:val="00412BE7"/>
    <w:rsid w:val="00416D8A"/>
    <w:rsid w:val="0042129C"/>
    <w:rsid w:val="004228FA"/>
    <w:rsid w:val="004267D5"/>
    <w:rsid w:val="00432B84"/>
    <w:rsid w:val="00436206"/>
    <w:rsid w:val="00436FA6"/>
    <w:rsid w:val="00441475"/>
    <w:rsid w:val="004441F4"/>
    <w:rsid w:val="004472AA"/>
    <w:rsid w:val="00447C46"/>
    <w:rsid w:val="0045052D"/>
    <w:rsid w:val="00454C7F"/>
    <w:rsid w:val="00461033"/>
    <w:rsid w:val="00462B8E"/>
    <w:rsid w:val="0046470A"/>
    <w:rsid w:val="004712B2"/>
    <w:rsid w:val="004731A5"/>
    <w:rsid w:val="00476261"/>
    <w:rsid w:val="004820CE"/>
    <w:rsid w:val="004854A5"/>
    <w:rsid w:val="004856B6"/>
    <w:rsid w:val="0048640F"/>
    <w:rsid w:val="0049239D"/>
    <w:rsid w:val="00493976"/>
    <w:rsid w:val="00494535"/>
    <w:rsid w:val="00495DC0"/>
    <w:rsid w:val="00497470"/>
    <w:rsid w:val="00497662"/>
    <w:rsid w:val="004A371E"/>
    <w:rsid w:val="004C0748"/>
    <w:rsid w:val="004C21AF"/>
    <w:rsid w:val="004C21C5"/>
    <w:rsid w:val="004C3B1C"/>
    <w:rsid w:val="004C48C3"/>
    <w:rsid w:val="004D1B5B"/>
    <w:rsid w:val="004D37D1"/>
    <w:rsid w:val="004D3950"/>
    <w:rsid w:val="004E207E"/>
    <w:rsid w:val="004E2BC8"/>
    <w:rsid w:val="004E31EB"/>
    <w:rsid w:val="004F0461"/>
    <w:rsid w:val="005018A3"/>
    <w:rsid w:val="00506416"/>
    <w:rsid w:val="00506E06"/>
    <w:rsid w:val="005158C2"/>
    <w:rsid w:val="0051652A"/>
    <w:rsid w:val="005174DA"/>
    <w:rsid w:val="00517E3E"/>
    <w:rsid w:val="00526756"/>
    <w:rsid w:val="00530253"/>
    <w:rsid w:val="00530BDF"/>
    <w:rsid w:val="0053299B"/>
    <w:rsid w:val="00533325"/>
    <w:rsid w:val="0053397B"/>
    <w:rsid w:val="005443A4"/>
    <w:rsid w:val="0054483D"/>
    <w:rsid w:val="0055047B"/>
    <w:rsid w:val="0056043E"/>
    <w:rsid w:val="00561DD7"/>
    <w:rsid w:val="00563123"/>
    <w:rsid w:val="005664F8"/>
    <w:rsid w:val="005757D6"/>
    <w:rsid w:val="0057638D"/>
    <w:rsid w:val="00580B74"/>
    <w:rsid w:val="00585621"/>
    <w:rsid w:val="00596961"/>
    <w:rsid w:val="005A4976"/>
    <w:rsid w:val="005A510D"/>
    <w:rsid w:val="005B05A0"/>
    <w:rsid w:val="005B35FE"/>
    <w:rsid w:val="005B3C0F"/>
    <w:rsid w:val="005B50F5"/>
    <w:rsid w:val="005B658E"/>
    <w:rsid w:val="005B7A22"/>
    <w:rsid w:val="005C5210"/>
    <w:rsid w:val="005C5AFA"/>
    <w:rsid w:val="005C5C9F"/>
    <w:rsid w:val="005C679F"/>
    <w:rsid w:val="005C77E6"/>
    <w:rsid w:val="005D6383"/>
    <w:rsid w:val="005E10ED"/>
    <w:rsid w:val="005E1B4A"/>
    <w:rsid w:val="005E2569"/>
    <w:rsid w:val="005E4453"/>
    <w:rsid w:val="005E6B11"/>
    <w:rsid w:val="005E74FF"/>
    <w:rsid w:val="005F09F3"/>
    <w:rsid w:val="005F1CA4"/>
    <w:rsid w:val="00601092"/>
    <w:rsid w:val="00605EB3"/>
    <w:rsid w:val="0061358E"/>
    <w:rsid w:val="006144AB"/>
    <w:rsid w:val="0061489F"/>
    <w:rsid w:val="00627FA9"/>
    <w:rsid w:val="0063301B"/>
    <w:rsid w:val="0063380C"/>
    <w:rsid w:val="006402C7"/>
    <w:rsid w:val="00641813"/>
    <w:rsid w:val="00642EA4"/>
    <w:rsid w:val="00644C04"/>
    <w:rsid w:val="00644ECC"/>
    <w:rsid w:val="006466B1"/>
    <w:rsid w:val="006535EE"/>
    <w:rsid w:val="00655E77"/>
    <w:rsid w:val="00663199"/>
    <w:rsid w:val="00667EAD"/>
    <w:rsid w:val="00673F57"/>
    <w:rsid w:val="006828E7"/>
    <w:rsid w:val="0068368D"/>
    <w:rsid w:val="00687549"/>
    <w:rsid w:val="006930A3"/>
    <w:rsid w:val="006957B7"/>
    <w:rsid w:val="006977AC"/>
    <w:rsid w:val="006A1B9D"/>
    <w:rsid w:val="006A2730"/>
    <w:rsid w:val="006A7DCC"/>
    <w:rsid w:val="006B3EA7"/>
    <w:rsid w:val="006C017F"/>
    <w:rsid w:val="006C0264"/>
    <w:rsid w:val="006C17B1"/>
    <w:rsid w:val="006C2194"/>
    <w:rsid w:val="006C2791"/>
    <w:rsid w:val="006C40C9"/>
    <w:rsid w:val="006C5D9C"/>
    <w:rsid w:val="006D2030"/>
    <w:rsid w:val="006D61C8"/>
    <w:rsid w:val="006D7119"/>
    <w:rsid w:val="006E0270"/>
    <w:rsid w:val="006E3475"/>
    <w:rsid w:val="006E5DE9"/>
    <w:rsid w:val="006E70C8"/>
    <w:rsid w:val="006F009E"/>
    <w:rsid w:val="006F087C"/>
    <w:rsid w:val="006F100C"/>
    <w:rsid w:val="006F399E"/>
    <w:rsid w:val="006F53C9"/>
    <w:rsid w:val="006F73DF"/>
    <w:rsid w:val="007013C1"/>
    <w:rsid w:val="007028CE"/>
    <w:rsid w:val="00705A88"/>
    <w:rsid w:val="00706532"/>
    <w:rsid w:val="00706FE6"/>
    <w:rsid w:val="00733496"/>
    <w:rsid w:val="00735241"/>
    <w:rsid w:val="0074061F"/>
    <w:rsid w:val="007421A7"/>
    <w:rsid w:val="007439F1"/>
    <w:rsid w:val="00744043"/>
    <w:rsid w:val="0075224F"/>
    <w:rsid w:val="00753C88"/>
    <w:rsid w:val="007558EC"/>
    <w:rsid w:val="00756EEF"/>
    <w:rsid w:val="00760BB8"/>
    <w:rsid w:val="00767089"/>
    <w:rsid w:val="00767909"/>
    <w:rsid w:val="00767C1C"/>
    <w:rsid w:val="00776DB0"/>
    <w:rsid w:val="00777089"/>
    <w:rsid w:val="0078041A"/>
    <w:rsid w:val="00781C57"/>
    <w:rsid w:val="0078490F"/>
    <w:rsid w:val="00784D3C"/>
    <w:rsid w:val="007A24E3"/>
    <w:rsid w:val="007A39D5"/>
    <w:rsid w:val="007A3AA5"/>
    <w:rsid w:val="007B1812"/>
    <w:rsid w:val="007B23C6"/>
    <w:rsid w:val="007B5818"/>
    <w:rsid w:val="007B59B7"/>
    <w:rsid w:val="007C0E26"/>
    <w:rsid w:val="007C112F"/>
    <w:rsid w:val="007C23E5"/>
    <w:rsid w:val="007C5DA6"/>
    <w:rsid w:val="007D02BD"/>
    <w:rsid w:val="007D4759"/>
    <w:rsid w:val="007D4B91"/>
    <w:rsid w:val="007D7EA1"/>
    <w:rsid w:val="007E2268"/>
    <w:rsid w:val="007E2C09"/>
    <w:rsid w:val="007E4012"/>
    <w:rsid w:val="007E4CE9"/>
    <w:rsid w:val="007F0476"/>
    <w:rsid w:val="007F0C6E"/>
    <w:rsid w:val="007F3376"/>
    <w:rsid w:val="007F3506"/>
    <w:rsid w:val="007F4666"/>
    <w:rsid w:val="007F679D"/>
    <w:rsid w:val="007F7BA4"/>
    <w:rsid w:val="008029B4"/>
    <w:rsid w:val="00806828"/>
    <w:rsid w:val="008104B1"/>
    <w:rsid w:val="008115FB"/>
    <w:rsid w:val="0081539B"/>
    <w:rsid w:val="00816C44"/>
    <w:rsid w:val="008217FC"/>
    <w:rsid w:val="00837463"/>
    <w:rsid w:val="008428A1"/>
    <w:rsid w:val="008436A4"/>
    <w:rsid w:val="00844556"/>
    <w:rsid w:val="00845816"/>
    <w:rsid w:val="00850294"/>
    <w:rsid w:val="00852A81"/>
    <w:rsid w:val="008642CD"/>
    <w:rsid w:val="00866078"/>
    <w:rsid w:val="008706BC"/>
    <w:rsid w:val="00871D6A"/>
    <w:rsid w:val="008744C9"/>
    <w:rsid w:val="0087578C"/>
    <w:rsid w:val="00876433"/>
    <w:rsid w:val="00880A3A"/>
    <w:rsid w:val="008813CA"/>
    <w:rsid w:val="00882C61"/>
    <w:rsid w:val="008838B4"/>
    <w:rsid w:val="008857A2"/>
    <w:rsid w:val="00885D24"/>
    <w:rsid w:val="008860CC"/>
    <w:rsid w:val="00887AB1"/>
    <w:rsid w:val="00890D49"/>
    <w:rsid w:val="00894237"/>
    <w:rsid w:val="0089519A"/>
    <w:rsid w:val="00897A59"/>
    <w:rsid w:val="008A047F"/>
    <w:rsid w:val="008A51B6"/>
    <w:rsid w:val="008A6831"/>
    <w:rsid w:val="008B062D"/>
    <w:rsid w:val="008B49FA"/>
    <w:rsid w:val="008B7A29"/>
    <w:rsid w:val="008B7E2D"/>
    <w:rsid w:val="008B7E8F"/>
    <w:rsid w:val="008C09FB"/>
    <w:rsid w:val="008C2575"/>
    <w:rsid w:val="008C2CC8"/>
    <w:rsid w:val="008C2D28"/>
    <w:rsid w:val="008C4172"/>
    <w:rsid w:val="008C6164"/>
    <w:rsid w:val="008D2398"/>
    <w:rsid w:val="008E3931"/>
    <w:rsid w:val="008E3E83"/>
    <w:rsid w:val="008E6180"/>
    <w:rsid w:val="008F35A2"/>
    <w:rsid w:val="00902A2B"/>
    <w:rsid w:val="00903642"/>
    <w:rsid w:val="009048D0"/>
    <w:rsid w:val="00907DC7"/>
    <w:rsid w:val="009118A7"/>
    <w:rsid w:val="009170EC"/>
    <w:rsid w:val="00917470"/>
    <w:rsid w:val="009254DD"/>
    <w:rsid w:val="00925DC5"/>
    <w:rsid w:val="00926409"/>
    <w:rsid w:val="00927C03"/>
    <w:rsid w:val="00930F50"/>
    <w:rsid w:val="00931298"/>
    <w:rsid w:val="009318CC"/>
    <w:rsid w:val="009347AB"/>
    <w:rsid w:val="00940EC5"/>
    <w:rsid w:val="009466FD"/>
    <w:rsid w:val="0094679A"/>
    <w:rsid w:val="0095090A"/>
    <w:rsid w:val="0096332A"/>
    <w:rsid w:val="00963BBE"/>
    <w:rsid w:val="00964DCA"/>
    <w:rsid w:val="00967B15"/>
    <w:rsid w:val="009717BD"/>
    <w:rsid w:val="009728D6"/>
    <w:rsid w:val="00972BBE"/>
    <w:rsid w:val="0097465F"/>
    <w:rsid w:val="00976DD6"/>
    <w:rsid w:val="0098098C"/>
    <w:rsid w:val="009A27D5"/>
    <w:rsid w:val="009A3F42"/>
    <w:rsid w:val="009A449D"/>
    <w:rsid w:val="009A4B07"/>
    <w:rsid w:val="009A4EB3"/>
    <w:rsid w:val="009A5AFB"/>
    <w:rsid w:val="009A5AFF"/>
    <w:rsid w:val="009A6CF6"/>
    <w:rsid w:val="009B32ED"/>
    <w:rsid w:val="009B655D"/>
    <w:rsid w:val="009C0029"/>
    <w:rsid w:val="009C6F2B"/>
    <w:rsid w:val="009C7B3C"/>
    <w:rsid w:val="009D0712"/>
    <w:rsid w:val="009D1C2B"/>
    <w:rsid w:val="009D28A7"/>
    <w:rsid w:val="009D2FFB"/>
    <w:rsid w:val="009E300B"/>
    <w:rsid w:val="009E33D4"/>
    <w:rsid w:val="009E3B85"/>
    <w:rsid w:val="009E4130"/>
    <w:rsid w:val="009E4C1C"/>
    <w:rsid w:val="009E4E7A"/>
    <w:rsid w:val="009F2292"/>
    <w:rsid w:val="009F439A"/>
    <w:rsid w:val="00A053B6"/>
    <w:rsid w:val="00A06BDF"/>
    <w:rsid w:val="00A165A2"/>
    <w:rsid w:val="00A1686B"/>
    <w:rsid w:val="00A175A7"/>
    <w:rsid w:val="00A20682"/>
    <w:rsid w:val="00A21C14"/>
    <w:rsid w:val="00A24009"/>
    <w:rsid w:val="00A259C7"/>
    <w:rsid w:val="00A309B1"/>
    <w:rsid w:val="00A35AF9"/>
    <w:rsid w:val="00A36B85"/>
    <w:rsid w:val="00A44BEF"/>
    <w:rsid w:val="00A457C0"/>
    <w:rsid w:val="00A47411"/>
    <w:rsid w:val="00A50C18"/>
    <w:rsid w:val="00A52D8D"/>
    <w:rsid w:val="00A53461"/>
    <w:rsid w:val="00A6129A"/>
    <w:rsid w:val="00A6382E"/>
    <w:rsid w:val="00A63BDE"/>
    <w:rsid w:val="00A67B15"/>
    <w:rsid w:val="00A74337"/>
    <w:rsid w:val="00A7494A"/>
    <w:rsid w:val="00A76817"/>
    <w:rsid w:val="00A773CC"/>
    <w:rsid w:val="00A82E6E"/>
    <w:rsid w:val="00A84658"/>
    <w:rsid w:val="00A90DEB"/>
    <w:rsid w:val="00A91ED5"/>
    <w:rsid w:val="00A93D14"/>
    <w:rsid w:val="00A943F1"/>
    <w:rsid w:val="00A957DA"/>
    <w:rsid w:val="00AA345C"/>
    <w:rsid w:val="00AA6D66"/>
    <w:rsid w:val="00AA6EC4"/>
    <w:rsid w:val="00AB179C"/>
    <w:rsid w:val="00AB1A94"/>
    <w:rsid w:val="00AB3DCE"/>
    <w:rsid w:val="00AB64E0"/>
    <w:rsid w:val="00AB6986"/>
    <w:rsid w:val="00AC4DD4"/>
    <w:rsid w:val="00AC5327"/>
    <w:rsid w:val="00AD5971"/>
    <w:rsid w:val="00AD5F10"/>
    <w:rsid w:val="00AD7EC5"/>
    <w:rsid w:val="00AE382E"/>
    <w:rsid w:val="00AF4032"/>
    <w:rsid w:val="00AF7CEF"/>
    <w:rsid w:val="00B003CD"/>
    <w:rsid w:val="00B03782"/>
    <w:rsid w:val="00B11C89"/>
    <w:rsid w:val="00B157EC"/>
    <w:rsid w:val="00B16D26"/>
    <w:rsid w:val="00B2019D"/>
    <w:rsid w:val="00B204A0"/>
    <w:rsid w:val="00B21FC8"/>
    <w:rsid w:val="00B2285C"/>
    <w:rsid w:val="00B23E91"/>
    <w:rsid w:val="00B275A0"/>
    <w:rsid w:val="00B32C79"/>
    <w:rsid w:val="00B37D9D"/>
    <w:rsid w:val="00B42795"/>
    <w:rsid w:val="00B4295C"/>
    <w:rsid w:val="00B43BFF"/>
    <w:rsid w:val="00B44DB8"/>
    <w:rsid w:val="00B5048C"/>
    <w:rsid w:val="00B53A1F"/>
    <w:rsid w:val="00B53D86"/>
    <w:rsid w:val="00B5703E"/>
    <w:rsid w:val="00B61965"/>
    <w:rsid w:val="00B61AAC"/>
    <w:rsid w:val="00B61D0F"/>
    <w:rsid w:val="00B67C4B"/>
    <w:rsid w:val="00B67D76"/>
    <w:rsid w:val="00B727F2"/>
    <w:rsid w:val="00B73468"/>
    <w:rsid w:val="00B7787A"/>
    <w:rsid w:val="00B80A9C"/>
    <w:rsid w:val="00B83382"/>
    <w:rsid w:val="00B877A2"/>
    <w:rsid w:val="00B87A50"/>
    <w:rsid w:val="00B97F62"/>
    <w:rsid w:val="00BA0097"/>
    <w:rsid w:val="00BA47B8"/>
    <w:rsid w:val="00BB276D"/>
    <w:rsid w:val="00BB2C4E"/>
    <w:rsid w:val="00BB6F11"/>
    <w:rsid w:val="00BC39AD"/>
    <w:rsid w:val="00BC725E"/>
    <w:rsid w:val="00BD504F"/>
    <w:rsid w:val="00BD7251"/>
    <w:rsid w:val="00BE0B78"/>
    <w:rsid w:val="00BE0FA6"/>
    <w:rsid w:val="00BE6CDF"/>
    <w:rsid w:val="00BF158D"/>
    <w:rsid w:val="00BF6F17"/>
    <w:rsid w:val="00C0041A"/>
    <w:rsid w:val="00C05619"/>
    <w:rsid w:val="00C07CEC"/>
    <w:rsid w:val="00C13248"/>
    <w:rsid w:val="00C1468B"/>
    <w:rsid w:val="00C14B31"/>
    <w:rsid w:val="00C173EB"/>
    <w:rsid w:val="00C21BFA"/>
    <w:rsid w:val="00C2411C"/>
    <w:rsid w:val="00C322D2"/>
    <w:rsid w:val="00C3390D"/>
    <w:rsid w:val="00C35E50"/>
    <w:rsid w:val="00C4060F"/>
    <w:rsid w:val="00C41827"/>
    <w:rsid w:val="00C461D1"/>
    <w:rsid w:val="00C467C0"/>
    <w:rsid w:val="00C50DB1"/>
    <w:rsid w:val="00C54CB8"/>
    <w:rsid w:val="00C5543A"/>
    <w:rsid w:val="00C55F80"/>
    <w:rsid w:val="00C60572"/>
    <w:rsid w:val="00C657E8"/>
    <w:rsid w:val="00C76172"/>
    <w:rsid w:val="00C77A8A"/>
    <w:rsid w:val="00C8036E"/>
    <w:rsid w:val="00C82B81"/>
    <w:rsid w:val="00C90B7D"/>
    <w:rsid w:val="00C970B1"/>
    <w:rsid w:val="00CA0CCC"/>
    <w:rsid w:val="00CB63BE"/>
    <w:rsid w:val="00CB6EDC"/>
    <w:rsid w:val="00CC2448"/>
    <w:rsid w:val="00CC2C37"/>
    <w:rsid w:val="00CC598E"/>
    <w:rsid w:val="00CC623B"/>
    <w:rsid w:val="00CC6BCC"/>
    <w:rsid w:val="00CD116C"/>
    <w:rsid w:val="00CE0ADC"/>
    <w:rsid w:val="00CE2280"/>
    <w:rsid w:val="00CE231A"/>
    <w:rsid w:val="00CE257E"/>
    <w:rsid w:val="00CE25C1"/>
    <w:rsid w:val="00CE4A6F"/>
    <w:rsid w:val="00CF0600"/>
    <w:rsid w:val="00CF240D"/>
    <w:rsid w:val="00CF5D29"/>
    <w:rsid w:val="00D007AB"/>
    <w:rsid w:val="00D01043"/>
    <w:rsid w:val="00D018D7"/>
    <w:rsid w:val="00D04635"/>
    <w:rsid w:val="00D0567D"/>
    <w:rsid w:val="00D0740D"/>
    <w:rsid w:val="00D074C9"/>
    <w:rsid w:val="00D07583"/>
    <w:rsid w:val="00D11746"/>
    <w:rsid w:val="00D14660"/>
    <w:rsid w:val="00D17DE1"/>
    <w:rsid w:val="00D218B6"/>
    <w:rsid w:val="00D23826"/>
    <w:rsid w:val="00D23BA7"/>
    <w:rsid w:val="00D275FA"/>
    <w:rsid w:val="00D36162"/>
    <w:rsid w:val="00D43D0B"/>
    <w:rsid w:val="00D4542E"/>
    <w:rsid w:val="00D46D37"/>
    <w:rsid w:val="00D51077"/>
    <w:rsid w:val="00D56DD6"/>
    <w:rsid w:val="00D6275D"/>
    <w:rsid w:val="00D65644"/>
    <w:rsid w:val="00D6603E"/>
    <w:rsid w:val="00D662A1"/>
    <w:rsid w:val="00D7155C"/>
    <w:rsid w:val="00D71924"/>
    <w:rsid w:val="00D762D3"/>
    <w:rsid w:val="00D771AC"/>
    <w:rsid w:val="00D853DD"/>
    <w:rsid w:val="00D87B0F"/>
    <w:rsid w:val="00D91BC2"/>
    <w:rsid w:val="00D92EA0"/>
    <w:rsid w:val="00D9419B"/>
    <w:rsid w:val="00D94BB2"/>
    <w:rsid w:val="00DA0146"/>
    <w:rsid w:val="00DA59FB"/>
    <w:rsid w:val="00DB1A6A"/>
    <w:rsid w:val="00DB5F3E"/>
    <w:rsid w:val="00DB665C"/>
    <w:rsid w:val="00DC5C85"/>
    <w:rsid w:val="00DD008B"/>
    <w:rsid w:val="00DD28C8"/>
    <w:rsid w:val="00DD359B"/>
    <w:rsid w:val="00DD38B2"/>
    <w:rsid w:val="00DD7AD5"/>
    <w:rsid w:val="00DE21CB"/>
    <w:rsid w:val="00DE5E07"/>
    <w:rsid w:val="00DF5F76"/>
    <w:rsid w:val="00DF6023"/>
    <w:rsid w:val="00DF7195"/>
    <w:rsid w:val="00E1156F"/>
    <w:rsid w:val="00E16B5E"/>
    <w:rsid w:val="00E26630"/>
    <w:rsid w:val="00E36215"/>
    <w:rsid w:val="00E410C7"/>
    <w:rsid w:val="00E433A1"/>
    <w:rsid w:val="00E4406B"/>
    <w:rsid w:val="00E5037E"/>
    <w:rsid w:val="00E53FFC"/>
    <w:rsid w:val="00E628F2"/>
    <w:rsid w:val="00E635C0"/>
    <w:rsid w:val="00E70F5E"/>
    <w:rsid w:val="00E82AC1"/>
    <w:rsid w:val="00E84197"/>
    <w:rsid w:val="00E857AB"/>
    <w:rsid w:val="00E85AF5"/>
    <w:rsid w:val="00E86792"/>
    <w:rsid w:val="00E92C0E"/>
    <w:rsid w:val="00E9333D"/>
    <w:rsid w:val="00E96302"/>
    <w:rsid w:val="00EA0F12"/>
    <w:rsid w:val="00EA1D98"/>
    <w:rsid w:val="00EA2029"/>
    <w:rsid w:val="00EA5717"/>
    <w:rsid w:val="00EA629F"/>
    <w:rsid w:val="00EA6C48"/>
    <w:rsid w:val="00EA79D2"/>
    <w:rsid w:val="00EB607E"/>
    <w:rsid w:val="00EC1295"/>
    <w:rsid w:val="00ED0144"/>
    <w:rsid w:val="00ED0785"/>
    <w:rsid w:val="00ED0DF0"/>
    <w:rsid w:val="00ED210E"/>
    <w:rsid w:val="00ED5F59"/>
    <w:rsid w:val="00ED7353"/>
    <w:rsid w:val="00EE1687"/>
    <w:rsid w:val="00EE178C"/>
    <w:rsid w:val="00EE1875"/>
    <w:rsid w:val="00EE60FF"/>
    <w:rsid w:val="00EE6711"/>
    <w:rsid w:val="00EF233F"/>
    <w:rsid w:val="00EF3395"/>
    <w:rsid w:val="00EF3962"/>
    <w:rsid w:val="00EF4B76"/>
    <w:rsid w:val="00EF5DD5"/>
    <w:rsid w:val="00EF6829"/>
    <w:rsid w:val="00F00A4D"/>
    <w:rsid w:val="00F017BA"/>
    <w:rsid w:val="00F01A67"/>
    <w:rsid w:val="00F01AB9"/>
    <w:rsid w:val="00F02F8E"/>
    <w:rsid w:val="00F0384B"/>
    <w:rsid w:val="00F142F1"/>
    <w:rsid w:val="00F147C2"/>
    <w:rsid w:val="00F17123"/>
    <w:rsid w:val="00F30A63"/>
    <w:rsid w:val="00F30F9A"/>
    <w:rsid w:val="00F335DE"/>
    <w:rsid w:val="00F3521C"/>
    <w:rsid w:val="00F41103"/>
    <w:rsid w:val="00F4128B"/>
    <w:rsid w:val="00F423F8"/>
    <w:rsid w:val="00F431AC"/>
    <w:rsid w:val="00F469CC"/>
    <w:rsid w:val="00F5013C"/>
    <w:rsid w:val="00F522CC"/>
    <w:rsid w:val="00F56306"/>
    <w:rsid w:val="00F5697F"/>
    <w:rsid w:val="00F57CA9"/>
    <w:rsid w:val="00F63D6A"/>
    <w:rsid w:val="00F64005"/>
    <w:rsid w:val="00F65819"/>
    <w:rsid w:val="00F802AF"/>
    <w:rsid w:val="00F808D0"/>
    <w:rsid w:val="00F8133F"/>
    <w:rsid w:val="00F8144B"/>
    <w:rsid w:val="00F837A9"/>
    <w:rsid w:val="00F8453C"/>
    <w:rsid w:val="00F84CA2"/>
    <w:rsid w:val="00F900EC"/>
    <w:rsid w:val="00F90E91"/>
    <w:rsid w:val="00F9210F"/>
    <w:rsid w:val="00F96945"/>
    <w:rsid w:val="00FA0D98"/>
    <w:rsid w:val="00FA16D6"/>
    <w:rsid w:val="00FA20DA"/>
    <w:rsid w:val="00FA29C3"/>
    <w:rsid w:val="00FA45D4"/>
    <w:rsid w:val="00FA52D9"/>
    <w:rsid w:val="00FA5431"/>
    <w:rsid w:val="00FA7EA2"/>
    <w:rsid w:val="00FB264A"/>
    <w:rsid w:val="00FB2815"/>
    <w:rsid w:val="00FB4778"/>
    <w:rsid w:val="00FB47DB"/>
    <w:rsid w:val="00FC0285"/>
    <w:rsid w:val="00FC0467"/>
    <w:rsid w:val="00FC1D03"/>
    <w:rsid w:val="00FC367D"/>
    <w:rsid w:val="00FC41FA"/>
    <w:rsid w:val="00FD5B5C"/>
    <w:rsid w:val="00FD6737"/>
    <w:rsid w:val="00FD6DC9"/>
    <w:rsid w:val="00FE07DA"/>
    <w:rsid w:val="00FE143E"/>
    <w:rsid w:val="00FE703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C57C9A"/>
  <w15:chartTrackingRefBased/>
  <w15:docId w15:val="{6897E6AE-D933-4F65-A2CD-4B6A15B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libri Light" w:eastAsia="Calibri" w:hAnsi="Calibri Light" w:cs="Calibri Light"/>
      <w:b/>
      <w:bCs/>
      <w:color w:val="2F5496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  <w:bCs/>
      <w:u w:val="single"/>
    </w:rPr>
  </w:style>
  <w:style w:type="paragraph" w:styleId="Nagwek8">
    <w:name w:val="heading 8"/>
    <w:basedOn w:val="Normalny"/>
    <w:next w:val="Normalny"/>
    <w:link w:val="Nagwek8Znak"/>
    <w:qFormat/>
    <w:rsid w:val="003C62FE"/>
    <w:pPr>
      <w:keepNext/>
      <w:widowControl w:val="0"/>
      <w:tabs>
        <w:tab w:val="num" w:pos="0"/>
      </w:tabs>
      <w:suppressAutoHyphens w:val="0"/>
      <w:spacing w:before="60" w:after="60"/>
      <w:jc w:val="both"/>
      <w:outlineLvl w:val="7"/>
    </w:pPr>
    <w:rPr>
      <w:rFonts w:ascii="Arial" w:hAnsi="Arial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  <w:rPr>
      <w:rFonts w:cs="Arial"/>
      <w:b/>
      <w:bCs/>
    </w:rPr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5z0">
    <w:name w:val="WW8Num5z0"/>
    <w:rPr>
      <w:rFonts w:cs="Arial"/>
      <w:b/>
      <w:bCs/>
    </w:rPr>
  </w:style>
  <w:style w:type="character" w:customStyle="1" w:styleId="WW8Num5z1">
    <w:name w:val="WW8Num5z1"/>
    <w:rPr>
      <w:rFonts w:ascii="Arial" w:hAnsi="Arial" w:cs="Arial"/>
      <w:b w:val="0"/>
      <w:bCs w:val="0"/>
      <w:spacing w:val="-2"/>
    </w:rPr>
  </w:style>
  <w:style w:type="character" w:customStyle="1" w:styleId="WW8Num6z0">
    <w:name w:val="WW8Num6z0"/>
    <w:rPr>
      <w:rFonts w:cs="Arial"/>
      <w:b/>
      <w:bCs/>
      <w:spacing w:val="2"/>
      <w:sz w:val="24"/>
      <w:szCs w:val="24"/>
    </w:rPr>
  </w:style>
  <w:style w:type="character" w:customStyle="1" w:styleId="WW8Num6z1">
    <w:name w:val="WW8Num6z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6z2">
    <w:name w:val="WW8Num6z2"/>
    <w:rPr>
      <w:rFonts w:cs="Arial"/>
      <w:b w:val="0"/>
      <w:bCs w:val="0"/>
      <w:spacing w:val="2"/>
      <w:sz w:val="22"/>
      <w:szCs w:val="22"/>
    </w:rPr>
  </w:style>
  <w:style w:type="character" w:customStyle="1" w:styleId="WW8Num6z3">
    <w:name w:val="WW8Num6z3"/>
    <w:rPr>
      <w:rFonts w:cs="Arial"/>
      <w:b/>
      <w:bCs/>
      <w:spacing w:val="2"/>
      <w:sz w:val="20"/>
      <w:szCs w:val="20"/>
    </w:rPr>
  </w:style>
  <w:style w:type="character" w:customStyle="1" w:styleId="WW8Num7z0">
    <w:name w:val="WW8Num7z0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  <w:b/>
      <w:bCs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Arial"/>
      <w:spacing w:val="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WW8Num10z1">
    <w:name w:val="WW8Num10z1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cs="Arial"/>
      <w:b w:val="0"/>
      <w:bCs w:val="0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b/>
      <w:bCs/>
    </w:rPr>
  </w:style>
  <w:style w:type="character" w:customStyle="1" w:styleId="WW8Num11z1">
    <w:name w:val="WW8Num11z1"/>
    <w:rPr>
      <w:rFonts w:cs="Arial"/>
    </w:rPr>
  </w:style>
  <w:style w:type="character" w:customStyle="1" w:styleId="WW8Num11z2">
    <w:name w:val="WW8Num11z2"/>
  </w:style>
  <w:style w:type="character" w:customStyle="1" w:styleId="WW8Num11z3">
    <w:name w:val="WW8Num11z3"/>
    <w:rPr>
      <w:rFonts w:eastAsia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Arial"/>
      <w:b/>
    </w:rPr>
  </w:style>
  <w:style w:type="character" w:customStyle="1" w:styleId="WW8Num12z1">
    <w:name w:val="WW8Num12z1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  <w:b w:val="0"/>
      <w:bCs w:val="0"/>
      <w:sz w:val="24"/>
      <w:szCs w:val="24"/>
      <w:lang w:val="pl-P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Arial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Arial" w:hAnsi="Arial" w:cs="Aria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b/>
      <w:bCs/>
    </w:rPr>
  </w:style>
  <w:style w:type="character" w:customStyle="1" w:styleId="WW8Num16z1">
    <w:name w:val="WW8Num16z1"/>
    <w:rPr>
      <w:rFonts w:cs="Arial"/>
      <w:b w:val="0"/>
      <w:bCs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/>
      <w:spacing w:val="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bCs/>
      <w:i w:val="0"/>
      <w:i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Arial"/>
      <w:b w:val="0"/>
      <w:bCs w:val="0"/>
      <w:i w:val="0"/>
      <w:iCs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b/>
      <w:bCs/>
    </w:rPr>
  </w:style>
  <w:style w:type="character" w:customStyle="1" w:styleId="WW8Num24z0">
    <w:name w:val="WW8Num24z0"/>
    <w:rPr>
      <w:b w:val="0"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  <w:rPr>
      <w:rFonts w:cs="Arial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color w:val="000000"/>
    </w:rPr>
  </w:style>
  <w:style w:type="character" w:customStyle="1" w:styleId="WW8Num26z1">
    <w:name w:val="WW8Num26z1"/>
    <w:rPr>
      <w:rFonts w:ascii="Arial" w:hAnsi="Arial" w:cs="Arial"/>
      <w:b w:val="0"/>
      <w:bCs w:val="0"/>
      <w:i w:val="0"/>
      <w:iCs w:val="0"/>
      <w:color w:val="000000"/>
      <w:lang w:eastAsia="pl-PL"/>
    </w:rPr>
  </w:style>
  <w:style w:type="character" w:customStyle="1" w:styleId="WW8Num27z0">
    <w:name w:val="WW8Num27z0"/>
    <w:rPr>
      <w:rFonts w:ascii="Arial" w:hAnsi="Arial" w:cs="Arial"/>
      <w:b w:val="0"/>
      <w:bCs/>
      <w:i w:val="0"/>
      <w:iCs w:val="0"/>
      <w:color w:val="auto"/>
      <w:sz w:val="24"/>
      <w:szCs w:val="24"/>
    </w:rPr>
  </w:style>
  <w:style w:type="character" w:customStyle="1" w:styleId="WW8Num27z1">
    <w:name w:val="WW8Num27z1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cs="Arial"/>
      <w:b w:val="0"/>
      <w:bCs w:val="0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Arial"/>
      <w:spacing w:val="2"/>
    </w:rPr>
  </w:style>
  <w:style w:type="character" w:customStyle="1" w:styleId="WW8Num29z0">
    <w:name w:val="WW8Num29z0"/>
    <w:rPr>
      <w:sz w:val="24"/>
      <w:szCs w:val="24"/>
    </w:rPr>
  </w:style>
  <w:style w:type="character" w:customStyle="1" w:styleId="WW8Num30z0">
    <w:name w:val="WW8Num30z0"/>
    <w:rPr>
      <w:b/>
      <w:bCs/>
    </w:rPr>
  </w:style>
  <w:style w:type="character" w:customStyle="1" w:styleId="WW8Num30z1">
    <w:name w:val="WW8Num30z1"/>
    <w:rPr>
      <w:rFonts w:eastAsia="Times New Roman"/>
    </w:rPr>
  </w:style>
  <w:style w:type="character" w:customStyle="1" w:styleId="WW8Num30z2">
    <w:name w:val="WW8Num30z2"/>
    <w:rPr>
      <w:rFonts w:ascii="Arial" w:hAnsi="Arial" w:cs="Arial"/>
      <w:lang w:eastAsia="pl-PL"/>
    </w:rPr>
  </w:style>
  <w:style w:type="character" w:customStyle="1" w:styleId="WW8Num30z3">
    <w:name w:val="WW8Num30z3"/>
    <w:rPr>
      <w:rFonts w:ascii="Arial" w:hAnsi="Arial" w:cs="Arial"/>
      <w:color w:val="auto"/>
      <w:sz w:val="24"/>
      <w:szCs w:val="24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  <w:rPr>
      <w:rFonts w:ascii="Arial" w:hAnsi="Arial" w:cs="Arial"/>
      <w:b/>
      <w:bCs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Arial" w:hAnsi="Arial" w:cs="Arial"/>
      <w:b/>
      <w:bCs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  <w:rPr>
      <w:rFonts w:ascii="Arial" w:hAnsi="Arial" w:cs="Arial"/>
      <w:spacing w:val="-3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  <w:rPr>
      <w:rFonts w:ascii="Arial" w:hAnsi="Arial" w:cs="Arial"/>
      <w:spacing w:val="-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  <w:rPr>
      <w:rFonts w:ascii="Arial" w:hAnsi="Arial" w:cs="Arial"/>
      <w:b/>
      <w:bCs/>
      <w:spacing w:val="-4"/>
    </w:rPr>
  </w:style>
  <w:style w:type="character" w:customStyle="1" w:styleId="WW8Num38z2">
    <w:name w:val="WW8Num38z2"/>
    <w:rPr>
      <w:rFonts w:ascii="Arial" w:hAnsi="Arial" w:cs="Arial"/>
      <w:spacing w:val="-4"/>
      <w:sz w:val="24"/>
      <w:szCs w:val="24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Arial" w:hAnsi="Arial" w:cs="Arial"/>
      <w:b w:val="0"/>
      <w:bCs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/>
      <w:spacing w:val="-1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Arial" w:hAnsi="Arial" w:cs="Aria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</w:style>
  <w:style w:type="character" w:customStyle="1" w:styleId="WW8Num44z1">
    <w:name w:val="WW8Num44z1"/>
    <w:rPr>
      <w:rFonts w:ascii="Arial" w:hAnsi="Arial" w:cs="Arial"/>
      <w:sz w:val="24"/>
      <w:szCs w:val="24"/>
      <w:lang w:val="pl-PL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  <w:rPr>
      <w:rFonts w:ascii="Symbol" w:hAnsi="Symbol" w:cs="Symbol"/>
    </w:rPr>
  </w:style>
  <w:style w:type="character" w:customStyle="1" w:styleId="WW8Num49z0">
    <w:name w:val="WW8Num49z0"/>
    <w:rPr>
      <w:rFonts w:cs="Arial"/>
      <w:b/>
      <w:bCs/>
      <w:spacing w:val="2"/>
      <w:sz w:val="24"/>
      <w:szCs w:val="24"/>
    </w:rPr>
  </w:style>
  <w:style w:type="character" w:customStyle="1" w:styleId="WW8Num49z1">
    <w:name w:val="WW8Num49z1"/>
    <w:rPr>
      <w:rFonts w:ascii="Arial" w:hAnsi="Arial"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49z2">
    <w:name w:val="WW8Num49z2"/>
    <w:rPr>
      <w:rFonts w:ascii="Arial" w:hAnsi="Arial" w:cs="Arial"/>
      <w:b w:val="0"/>
      <w:bCs w:val="0"/>
      <w:color w:val="000000"/>
      <w:spacing w:val="2"/>
      <w:sz w:val="24"/>
      <w:szCs w:val="24"/>
    </w:rPr>
  </w:style>
  <w:style w:type="character" w:customStyle="1" w:styleId="WW8Num49z3">
    <w:name w:val="WW8Num49z3"/>
    <w:rPr>
      <w:rFonts w:cs="Arial"/>
      <w:b/>
      <w:bCs/>
      <w:spacing w:val="2"/>
      <w:sz w:val="20"/>
      <w:szCs w:val="20"/>
    </w:rPr>
  </w:style>
  <w:style w:type="character" w:customStyle="1" w:styleId="WW8Num50z0">
    <w:name w:val="WW8Num50z0"/>
    <w:rPr>
      <w:rFonts w:cs="Arial"/>
      <w:b/>
      <w:bCs/>
    </w:rPr>
  </w:style>
  <w:style w:type="character" w:customStyle="1" w:styleId="WW8Num51z0">
    <w:name w:val="WW8Num51z0"/>
  </w:style>
  <w:style w:type="character" w:customStyle="1" w:styleId="WW8Num51z1">
    <w:name w:val="WW8Num51z1"/>
    <w:rPr>
      <w:rFonts w:ascii="Arial" w:hAnsi="Arial" w:cs="Arial"/>
      <w:color w:val="auto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  <w:rPr>
      <w:rFonts w:ascii="Arial" w:hAnsi="Arial" w:cs="Arial"/>
      <w:b w:val="0"/>
      <w:bCs w:val="0"/>
      <w:i w:val="0"/>
      <w:color w:val="auto"/>
      <w:sz w:val="24"/>
      <w:szCs w:val="24"/>
      <w:lang w:val="pl-PL" w:eastAsia="pl-P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Arial" w:hAnsi="Arial"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hAnsi="Arial" w:cs="Arial"/>
      <w:color w:val="C9211E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Arial" w:hAnsi="Arial" w:cs="Arial"/>
      <w:b w:val="0"/>
      <w:bCs w:val="0"/>
      <w:sz w:val="24"/>
      <w:szCs w:val="24"/>
      <w:lang w:val="pl-PL" w:eastAsia="pl-PL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color w:val="auto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libri Light" w:hAnsi="Calibri Light" w:cs="Calibri Light"/>
      <w:b/>
      <w:bCs/>
      <w:color w:val="2F5496"/>
      <w:sz w:val="28"/>
      <w:szCs w:val="28"/>
      <w:lang w:eastAsia="zh-CN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Domylnaczcionkaakapitu10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umerstrony1">
    <w:name w:val="Numer strony1"/>
    <w:basedOn w:val="Domylnaczcionkaakapitu10"/>
  </w:style>
  <w:style w:type="character" w:customStyle="1" w:styleId="pojedynczapozycja">
    <w:name w:val="pojedyncza_pozycja"/>
  </w:style>
  <w:style w:type="character" w:customStyle="1" w:styleId="Domylnaczcionkaakapitu6">
    <w:name w:val="Domyślna czcionka akapitu6"/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Arial" w:hAnsi="Arial" w:cs="Arial"/>
      <w:sz w:val="20"/>
      <w:szCs w:val="20"/>
      <w:lang w:eastAsia="zh-CN"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zh-CN"/>
    </w:rPr>
  </w:style>
  <w:style w:type="character" w:customStyle="1" w:styleId="Pogrubienie1">
    <w:name w:val="Pogrubienie1"/>
    <w:rPr>
      <w:b/>
      <w:bCs/>
    </w:rPr>
  </w:style>
  <w:style w:type="character" w:customStyle="1" w:styleId="AkapitzlistZnak">
    <w:name w:val="Akapit z listą Znak"/>
    <w:aliases w:val="Numerowanie Znak,Akapit z listą BS Znak,List Paragraph Znak,Normal Znak,Akapit z listą3 Znak,Akapit z listą31 Znak,Wypunktowanie Znak,Normal2 Znak,CW_Lista Znak,L1 Znak,Colorful List Accent 1 Znak,Akapit z listą4 Znak"/>
    <w:uiPriority w:val="99"/>
    <w:qFormat/>
    <w:rPr>
      <w:rFonts w:ascii="Calibri" w:hAnsi="Calibri" w:cs="Calibri"/>
      <w:sz w:val="24"/>
      <w:szCs w:val="24"/>
      <w:lang w:val="pl-PL" w:eastAsia="ar-SA" w:bidi="ar-SA"/>
    </w:rPr>
  </w:style>
  <w:style w:type="character" w:customStyle="1" w:styleId="ListLabel1">
    <w:name w:val="ListLabel 1"/>
    <w:rPr>
      <w:rFonts w:cs="Arial"/>
      <w:b/>
      <w:bCs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  <w:rPr>
      <w:rFonts w:cs="Arial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cs="Arial"/>
    </w:rPr>
  </w:style>
  <w:style w:type="character" w:customStyle="1" w:styleId="ListLabel7">
    <w:name w:val="ListLabel 7"/>
    <w:rPr>
      <w:rFonts w:cs="Aria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Arial"/>
    </w:rPr>
  </w:style>
  <w:style w:type="character" w:customStyle="1" w:styleId="ListLabel10">
    <w:name w:val="ListLabel 10"/>
    <w:rPr>
      <w:rFonts w:cs="Arial"/>
    </w:rPr>
  </w:style>
  <w:style w:type="character" w:customStyle="1" w:styleId="ListLabel11">
    <w:name w:val="ListLabel 11"/>
    <w:rPr>
      <w:rFonts w:cs="Aria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Arial"/>
    </w:rPr>
  </w:style>
  <w:style w:type="character" w:customStyle="1" w:styleId="ListLabel15">
    <w:name w:val="ListLabel 15"/>
    <w:rPr>
      <w:rFonts w:cs="Arial"/>
    </w:rPr>
  </w:style>
  <w:style w:type="character" w:customStyle="1" w:styleId="ListLabel16">
    <w:name w:val="ListLabel 16"/>
    <w:rPr>
      <w:rFonts w:cs="Arial"/>
    </w:rPr>
  </w:style>
  <w:style w:type="character" w:customStyle="1" w:styleId="ListLabel17">
    <w:name w:val="ListLabel 17"/>
    <w:rPr>
      <w:rFonts w:cs="Arial"/>
    </w:rPr>
  </w:style>
  <w:style w:type="character" w:customStyle="1" w:styleId="ListLabel18">
    <w:name w:val="ListLabel 18"/>
    <w:rPr>
      <w:rFonts w:cs="Arial"/>
    </w:rPr>
  </w:style>
  <w:style w:type="character" w:customStyle="1" w:styleId="ListLabel19">
    <w:name w:val="ListLabel 19"/>
    <w:rPr>
      <w:rFonts w:cs="Arial"/>
    </w:rPr>
  </w:style>
  <w:style w:type="character" w:customStyle="1" w:styleId="ListLabel20">
    <w:name w:val="ListLabel 20"/>
    <w:rPr>
      <w:rFonts w:cs="Arial"/>
    </w:rPr>
  </w:style>
  <w:style w:type="character" w:customStyle="1" w:styleId="ListLabel21">
    <w:name w:val="ListLabel 21"/>
    <w:rPr>
      <w:rFonts w:cs="Arial"/>
    </w:rPr>
  </w:style>
  <w:style w:type="character" w:customStyle="1" w:styleId="ListLabel22">
    <w:name w:val="ListLabel 22"/>
    <w:rPr>
      <w:rFonts w:cs="Arial"/>
      <w:b/>
      <w:bCs/>
    </w:rPr>
  </w:style>
  <w:style w:type="character" w:customStyle="1" w:styleId="ListLabel23">
    <w:name w:val="ListLabel 23"/>
    <w:rPr>
      <w:rFonts w:cs="Arial"/>
      <w:b w:val="0"/>
      <w:bCs w:val="0"/>
      <w:spacing w:val="-2"/>
    </w:rPr>
  </w:style>
  <w:style w:type="character" w:customStyle="1" w:styleId="ListLabel24">
    <w:name w:val="ListLabel 24"/>
    <w:rPr>
      <w:rFonts w:cs="Arial"/>
      <w:b/>
      <w:bCs/>
    </w:rPr>
  </w:style>
  <w:style w:type="character" w:customStyle="1" w:styleId="ListLabel25">
    <w:name w:val="ListLabel 25"/>
    <w:rPr>
      <w:rFonts w:cs="Arial"/>
      <w:b/>
      <w:bCs/>
    </w:rPr>
  </w:style>
  <w:style w:type="character" w:customStyle="1" w:styleId="ListLabel26">
    <w:name w:val="ListLabel 26"/>
    <w:rPr>
      <w:rFonts w:cs="Arial"/>
      <w:b/>
      <w:bCs/>
    </w:rPr>
  </w:style>
  <w:style w:type="character" w:customStyle="1" w:styleId="ListLabel27">
    <w:name w:val="ListLabel 27"/>
    <w:rPr>
      <w:rFonts w:cs="Arial"/>
      <w:b/>
      <w:bCs/>
    </w:rPr>
  </w:style>
  <w:style w:type="character" w:customStyle="1" w:styleId="ListLabel28">
    <w:name w:val="ListLabel 28"/>
    <w:rPr>
      <w:rFonts w:cs="Arial"/>
      <w:b/>
      <w:bCs/>
    </w:rPr>
  </w:style>
  <w:style w:type="character" w:customStyle="1" w:styleId="ListLabel29">
    <w:name w:val="ListLabel 29"/>
    <w:rPr>
      <w:rFonts w:cs="Arial"/>
      <w:b/>
      <w:bCs/>
    </w:rPr>
  </w:style>
  <w:style w:type="character" w:customStyle="1" w:styleId="ListLabel30">
    <w:name w:val="ListLabel 30"/>
    <w:rPr>
      <w:rFonts w:cs="Arial"/>
      <w:b/>
      <w:bCs/>
    </w:rPr>
  </w:style>
  <w:style w:type="character" w:customStyle="1" w:styleId="ListLabel31">
    <w:name w:val="ListLabel 31"/>
    <w:rPr>
      <w:rFonts w:cs="Arial"/>
      <w:b/>
      <w:bCs/>
      <w:spacing w:val="2"/>
      <w:sz w:val="24"/>
      <w:szCs w:val="24"/>
    </w:rPr>
  </w:style>
  <w:style w:type="character" w:customStyle="1" w:styleId="ListLabel32">
    <w:name w:val="ListLabel 32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33">
    <w:name w:val="ListLabel 33"/>
    <w:rPr>
      <w:rFonts w:cs="Arial"/>
      <w:b w:val="0"/>
      <w:bCs w:val="0"/>
      <w:spacing w:val="2"/>
      <w:sz w:val="22"/>
      <w:szCs w:val="22"/>
    </w:rPr>
  </w:style>
  <w:style w:type="character" w:customStyle="1" w:styleId="ListLabel34">
    <w:name w:val="ListLabel 34"/>
    <w:rPr>
      <w:rFonts w:cs="Arial"/>
      <w:b/>
      <w:bCs/>
      <w:spacing w:val="2"/>
      <w:sz w:val="20"/>
      <w:szCs w:val="20"/>
    </w:rPr>
  </w:style>
  <w:style w:type="character" w:customStyle="1" w:styleId="ListLabel35">
    <w:name w:val="ListLabel 35"/>
    <w:rPr>
      <w:rFonts w:cs="Arial"/>
      <w:b/>
      <w:bCs/>
      <w:spacing w:val="2"/>
      <w:sz w:val="20"/>
      <w:szCs w:val="20"/>
    </w:rPr>
  </w:style>
  <w:style w:type="character" w:customStyle="1" w:styleId="ListLabel36">
    <w:name w:val="ListLabel 36"/>
    <w:rPr>
      <w:rFonts w:cs="Arial"/>
      <w:b/>
      <w:bCs/>
      <w:spacing w:val="2"/>
      <w:sz w:val="20"/>
      <w:szCs w:val="20"/>
    </w:rPr>
  </w:style>
  <w:style w:type="character" w:customStyle="1" w:styleId="ListLabel37">
    <w:name w:val="ListLabel 37"/>
    <w:rPr>
      <w:rFonts w:cs="Arial"/>
      <w:b/>
      <w:bCs/>
      <w:spacing w:val="2"/>
      <w:sz w:val="20"/>
      <w:szCs w:val="20"/>
    </w:rPr>
  </w:style>
  <w:style w:type="character" w:customStyle="1" w:styleId="ListLabel38">
    <w:name w:val="ListLabel 38"/>
    <w:rPr>
      <w:rFonts w:cs="Arial"/>
      <w:b/>
      <w:bCs/>
      <w:spacing w:val="2"/>
      <w:sz w:val="20"/>
      <w:szCs w:val="20"/>
    </w:rPr>
  </w:style>
  <w:style w:type="character" w:customStyle="1" w:styleId="ListLabel39">
    <w:name w:val="ListLabel 39"/>
    <w:rPr>
      <w:rFonts w:cs="Arial"/>
      <w:b/>
      <w:bCs/>
      <w:spacing w:val="2"/>
      <w:sz w:val="20"/>
      <w:szCs w:val="20"/>
    </w:rPr>
  </w:style>
  <w:style w:type="character" w:customStyle="1" w:styleId="ListLabel40">
    <w:name w:val="ListLabel 40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1">
    <w:name w:val="ListLabel 41"/>
    <w:rPr>
      <w:rFonts w:cs="Arial"/>
      <w:b/>
      <w:bCs/>
    </w:rPr>
  </w:style>
  <w:style w:type="character" w:customStyle="1" w:styleId="ListLabel42">
    <w:name w:val="ListLabel 42"/>
    <w:rPr>
      <w:rFonts w:cs="Arial"/>
      <w:spacing w:val="2"/>
    </w:rPr>
  </w:style>
  <w:style w:type="character" w:customStyle="1" w:styleId="ListLabel43">
    <w:name w:val="ListLabel 43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ListLabel44">
    <w:name w:val="ListLabel 44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5">
    <w:name w:val="ListLabel 45"/>
    <w:rPr>
      <w:rFonts w:cs="Arial"/>
      <w:b w:val="0"/>
      <w:bCs w:val="0"/>
    </w:rPr>
  </w:style>
  <w:style w:type="character" w:customStyle="1" w:styleId="ListLabel46">
    <w:name w:val="ListLabel 46"/>
    <w:rPr>
      <w:rFonts w:cs="Arial"/>
      <w:b/>
      <w:bCs/>
    </w:rPr>
  </w:style>
  <w:style w:type="character" w:customStyle="1" w:styleId="ListLabel47">
    <w:name w:val="ListLabel 47"/>
    <w:rPr>
      <w:rFonts w:cs="Arial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cs="Arial"/>
      <w:b/>
    </w:rPr>
  </w:style>
  <w:style w:type="character" w:customStyle="1" w:styleId="ListLabel50">
    <w:name w:val="ListLabel 50"/>
    <w:rPr>
      <w:rFonts w:cs="Arial"/>
    </w:rPr>
  </w:style>
  <w:style w:type="character" w:customStyle="1" w:styleId="ListLabel51">
    <w:name w:val="ListLabel 51"/>
    <w:rPr>
      <w:rFonts w:cs="Arial"/>
    </w:rPr>
  </w:style>
  <w:style w:type="character" w:customStyle="1" w:styleId="ListLabel52">
    <w:name w:val="ListLabel 52"/>
    <w:rPr>
      <w:rFonts w:cs="Arial"/>
    </w:rPr>
  </w:style>
  <w:style w:type="character" w:customStyle="1" w:styleId="ListLabel53">
    <w:name w:val="ListLabel 53"/>
    <w:rPr>
      <w:rFonts w:cs="Arial"/>
    </w:rPr>
  </w:style>
  <w:style w:type="character" w:customStyle="1" w:styleId="ListLabel54">
    <w:name w:val="ListLabel 54"/>
    <w:rPr>
      <w:rFonts w:cs="Arial"/>
    </w:rPr>
  </w:style>
  <w:style w:type="character" w:customStyle="1" w:styleId="ListLabel55">
    <w:name w:val="ListLabel 55"/>
    <w:rPr>
      <w:rFonts w:cs="Arial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Arial"/>
    </w:rPr>
  </w:style>
  <w:style w:type="character" w:customStyle="1" w:styleId="ListLabel58">
    <w:name w:val="ListLabel 58"/>
    <w:rPr>
      <w:rFonts w:cs="Arial"/>
      <w:b w:val="0"/>
      <w:bCs w:val="0"/>
      <w:sz w:val="24"/>
      <w:szCs w:val="24"/>
    </w:rPr>
  </w:style>
  <w:style w:type="character" w:customStyle="1" w:styleId="ListLabel59">
    <w:name w:val="ListLabel 59"/>
    <w:rPr>
      <w:rFonts w:cs="Arial"/>
      <w:sz w:val="24"/>
      <w:szCs w:val="24"/>
    </w:rPr>
  </w:style>
  <w:style w:type="character" w:customStyle="1" w:styleId="ListLabel60">
    <w:name w:val="ListLabel 60"/>
    <w:rPr>
      <w:rFonts w:cs="Arial"/>
    </w:rPr>
  </w:style>
  <w:style w:type="character" w:customStyle="1" w:styleId="ListLabel61">
    <w:name w:val="ListLabel 61"/>
    <w:rPr>
      <w:rFonts w:cs="Arial"/>
      <w:b/>
      <w:bCs/>
    </w:rPr>
  </w:style>
  <w:style w:type="character" w:customStyle="1" w:styleId="ListLabel62">
    <w:name w:val="ListLabel 62"/>
    <w:rPr>
      <w:rFonts w:cs="Arial"/>
      <w:b w:val="0"/>
      <w:bCs/>
    </w:rPr>
  </w:style>
  <w:style w:type="character" w:customStyle="1" w:styleId="ListLabel63">
    <w:name w:val="ListLabel 63"/>
    <w:rPr>
      <w:rFonts w:cs="Arial"/>
      <w:b/>
      <w:bCs/>
    </w:rPr>
  </w:style>
  <w:style w:type="character" w:customStyle="1" w:styleId="ListLabel64">
    <w:name w:val="ListLabel 64"/>
    <w:rPr>
      <w:rFonts w:cs="Arial"/>
      <w:b/>
      <w:bCs/>
    </w:rPr>
  </w:style>
  <w:style w:type="character" w:customStyle="1" w:styleId="ListLabel65">
    <w:name w:val="ListLabel 65"/>
    <w:rPr>
      <w:rFonts w:cs="Arial"/>
      <w:b/>
      <w:bCs/>
    </w:rPr>
  </w:style>
  <w:style w:type="character" w:customStyle="1" w:styleId="ListLabel66">
    <w:name w:val="ListLabel 66"/>
    <w:rPr>
      <w:rFonts w:cs="Arial"/>
      <w:b/>
      <w:bCs/>
    </w:rPr>
  </w:style>
  <w:style w:type="character" w:customStyle="1" w:styleId="ListLabel67">
    <w:name w:val="ListLabel 67"/>
    <w:rPr>
      <w:rFonts w:cs="Arial"/>
      <w:b/>
      <w:bCs/>
    </w:rPr>
  </w:style>
  <w:style w:type="character" w:customStyle="1" w:styleId="ListLabel68">
    <w:name w:val="ListLabel 68"/>
    <w:rPr>
      <w:rFonts w:cs="Arial"/>
      <w:b/>
      <w:bCs/>
    </w:rPr>
  </w:style>
  <w:style w:type="character" w:customStyle="1" w:styleId="ListLabel69">
    <w:name w:val="ListLabel 69"/>
    <w:rPr>
      <w:rFonts w:cs="Arial"/>
      <w:b/>
      <w:bCs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Arial"/>
      <w:spacing w:val="2"/>
    </w:rPr>
  </w:style>
  <w:style w:type="character" w:customStyle="1" w:styleId="ListLabel72">
    <w:name w:val="ListLabel 72"/>
    <w:rPr>
      <w:b/>
      <w:bCs/>
      <w:i w:val="0"/>
      <w:iCs w:val="0"/>
    </w:rPr>
  </w:style>
  <w:style w:type="character" w:customStyle="1" w:styleId="ListLabel73">
    <w:name w:val="ListLabel 73"/>
    <w:rPr>
      <w:rFonts w:cs="Arial"/>
      <w:b/>
      <w:bCs/>
      <w:color w:val="auto"/>
    </w:rPr>
  </w:style>
  <w:style w:type="character" w:customStyle="1" w:styleId="ListLabel74">
    <w:name w:val="ListLabel 74"/>
    <w:rPr>
      <w:rFonts w:cs="Arial"/>
      <w:b w:val="0"/>
      <w:bCs/>
      <w:color w:val="auto"/>
    </w:rPr>
  </w:style>
  <w:style w:type="character" w:customStyle="1" w:styleId="ListLabel75">
    <w:name w:val="ListLabel 75"/>
    <w:rPr>
      <w:rFonts w:cs="Arial"/>
      <w:b/>
      <w:bCs/>
      <w:color w:val="auto"/>
    </w:rPr>
  </w:style>
  <w:style w:type="character" w:customStyle="1" w:styleId="ListLabel76">
    <w:name w:val="ListLabel 76"/>
    <w:rPr>
      <w:rFonts w:cs="Arial"/>
      <w:b/>
      <w:bCs/>
      <w:color w:val="auto"/>
    </w:rPr>
  </w:style>
  <w:style w:type="character" w:customStyle="1" w:styleId="ListLabel77">
    <w:name w:val="ListLabel 77"/>
    <w:rPr>
      <w:rFonts w:cs="Arial"/>
      <w:b/>
      <w:bCs/>
      <w:color w:val="auto"/>
    </w:rPr>
  </w:style>
  <w:style w:type="character" w:customStyle="1" w:styleId="ListLabel78">
    <w:name w:val="ListLabel 78"/>
    <w:rPr>
      <w:rFonts w:cs="Arial"/>
      <w:b/>
      <w:bCs/>
      <w:color w:val="auto"/>
    </w:rPr>
  </w:style>
  <w:style w:type="character" w:customStyle="1" w:styleId="ListLabel79">
    <w:name w:val="ListLabel 79"/>
    <w:rPr>
      <w:rFonts w:cs="Arial"/>
      <w:b/>
      <w:bCs/>
      <w:color w:val="auto"/>
    </w:rPr>
  </w:style>
  <w:style w:type="character" w:customStyle="1" w:styleId="ListLabel80">
    <w:name w:val="ListLabel 80"/>
    <w:rPr>
      <w:rFonts w:cs="Arial"/>
      <w:b/>
      <w:bCs/>
      <w:color w:val="auto"/>
    </w:rPr>
  </w:style>
  <w:style w:type="character" w:customStyle="1" w:styleId="ListLabel81">
    <w:name w:val="ListLabel 81"/>
    <w:rPr>
      <w:rFonts w:cs="Arial"/>
      <w:b/>
      <w:bCs/>
      <w:color w:val="auto"/>
    </w:rPr>
  </w:style>
  <w:style w:type="character" w:customStyle="1" w:styleId="ListLabel82">
    <w:name w:val="ListLabel 82"/>
    <w:rPr>
      <w:rFonts w:cs="Arial"/>
      <w:b w:val="0"/>
      <w:bCs w:val="0"/>
      <w:i w:val="0"/>
      <w:iCs w:val="0"/>
      <w:strike w:val="0"/>
      <w:dstrike w:val="0"/>
      <w:color w:val="000000"/>
      <w:position w:val="0"/>
      <w:sz w:val="20"/>
      <w:szCs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83">
    <w:name w:val="ListLabel 83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ListLabel84">
    <w:name w:val="ListLabel 84"/>
    <w:rPr>
      <w:rFonts w:cs="Symbol"/>
    </w:rPr>
  </w:style>
  <w:style w:type="character" w:customStyle="1" w:styleId="ListLabel85">
    <w:name w:val="ListLabel 85"/>
    <w:rPr>
      <w:rFonts w:cs="Arial"/>
      <w:b w:val="0"/>
      <w:bCs w:val="0"/>
      <w:i w:val="0"/>
      <w:iCs w:val="0"/>
    </w:rPr>
  </w:style>
  <w:style w:type="character" w:customStyle="1" w:styleId="ListLabel86">
    <w:name w:val="ListLabel 86"/>
    <w:rPr>
      <w:rFonts w:cs="Arial"/>
      <w:b/>
      <w:bCs/>
    </w:rPr>
  </w:style>
  <w:style w:type="character" w:customStyle="1" w:styleId="ListLabel87">
    <w:name w:val="ListLabel 87"/>
    <w:rPr>
      <w:rFonts w:cs="Arial"/>
      <w:b/>
      <w:bCs/>
    </w:rPr>
  </w:style>
  <w:style w:type="character" w:customStyle="1" w:styleId="ListLabel88">
    <w:name w:val="ListLabel 88"/>
    <w:rPr>
      <w:rFonts w:cs="Arial"/>
      <w:b/>
      <w:bCs/>
    </w:rPr>
  </w:style>
  <w:style w:type="character" w:customStyle="1" w:styleId="ListLabel89">
    <w:name w:val="ListLabel 89"/>
    <w:rPr>
      <w:rFonts w:cs="Arial"/>
      <w:b/>
      <w:bCs/>
    </w:rPr>
  </w:style>
  <w:style w:type="character" w:customStyle="1" w:styleId="ListLabel90">
    <w:name w:val="ListLabel 90"/>
    <w:rPr>
      <w:rFonts w:cs="Arial"/>
      <w:b/>
      <w:bCs/>
    </w:rPr>
  </w:style>
  <w:style w:type="character" w:customStyle="1" w:styleId="ListLabel91">
    <w:name w:val="ListLabel 91"/>
    <w:rPr>
      <w:rFonts w:cs="Arial"/>
      <w:b/>
      <w:bCs/>
    </w:rPr>
  </w:style>
  <w:style w:type="character" w:customStyle="1" w:styleId="ListLabel92">
    <w:name w:val="ListLabel 92"/>
    <w:rPr>
      <w:rFonts w:cs="Arial"/>
      <w:b/>
      <w:bCs/>
    </w:rPr>
  </w:style>
  <w:style w:type="character" w:customStyle="1" w:styleId="ListLabel93">
    <w:name w:val="ListLabel 93"/>
    <w:rPr>
      <w:rFonts w:cs="Arial"/>
      <w:b/>
      <w:bCs/>
    </w:rPr>
  </w:style>
  <w:style w:type="character" w:customStyle="1" w:styleId="ListLabel94">
    <w:name w:val="ListLabel 94"/>
    <w:rPr>
      <w:rFonts w:cs="Arial"/>
      <w:b/>
      <w:bCs/>
    </w:rPr>
  </w:style>
  <w:style w:type="character" w:customStyle="1" w:styleId="ListLabel95">
    <w:name w:val="ListLabel 95"/>
    <w:rPr>
      <w:b w:val="0"/>
      <w:bCs w:val="0"/>
    </w:rPr>
  </w:style>
  <w:style w:type="character" w:customStyle="1" w:styleId="ListLabel96">
    <w:name w:val="ListLabel 96"/>
    <w:rPr>
      <w:rFonts w:cs="Arial"/>
    </w:rPr>
  </w:style>
  <w:style w:type="character" w:customStyle="1" w:styleId="ListLabel97">
    <w:name w:val="ListLabel 97"/>
    <w:rPr>
      <w:color w:val="000000"/>
    </w:rPr>
  </w:style>
  <w:style w:type="character" w:customStyle="1" w:styleId="ListLabel98">
    <w:name w:val="ListLabel 98"/>
    <w:rPr>
      <w:b w:val="0"/>
      <w:bCs w:val="0"/>
      <w:i w:val="0"/>
      <w:iCs w:val="0"/>
      <w:color w:val="000000"/>
    </w:rPr>
  </w:style>
  <w:style w:type="character" w:customStyle="1" w:styleId="ListLabel99">
    <w:name w:val="ListLabel 99"/>
    <w:rPr>
      <w:color w:val="000000"/>
    </w:rPr>
  </w:style>
  <w:style w:type="character" w:customStyle="1" w:styleId="ListLabel100">
    <w:name w:val="ListLabel 100"/>
    <w:rPr>
      <w:color w:val="000000"/>
    </w:rPr>
  </w:style>
  <w:style w:type="character" w:customStyle="1" w:styleId="ListLabel101">
    <w:name w:val="ListLabel 101"/>
    <w:rPr>
      <w:color w:val="000000"/>
    </w:rPr>
  </w:style>
  <w:style w:type="character" w:customStyle="1" w:styleId="ListLabel102">
    <w:name w:val="ListLabel 102"/>
    <w:rPr>
      <w:color w:val="000000"/>
    </w:rPr>
  </w:style>
  <w:style w:type="character" w:customStyle="1" w:styleId="ListLabel103">
    <w:name w:val="ListLabel 103"/>
    <w:rPr>
      <w:color w:val="000000"/>
    </w:rPr>
  </w:style>
  <w:style w:type="character" w:customStyle="1" w:styleId="ListLabel104">
    <w:name w:val="ListLabel 104"/>
    <w:rPr>
      <w:color w:val="000000"/>
    </w:rPr>
  </w:style>
  <w:style w:type="character" w:customStyle="1" w:styleId="ListLabel105">
    <w:name w:val="ListLabel 105"/>
    <w:rPr>
      <w:color w:val="000000"/>
    </w:rPr>
  </w:style>
  <w:style w:type="character" w:customStyle="1" w:styleId="ListLabel106">
    <w:name w:val="ListLabel 106"/>
    <w:rPr>
      <w:rFonts w:cs="Arial"/>
      <w:b w:val="0"/>
      <w:bCs/>
      <w:i w:val="0"/>
      <w:iCs w:val="0"/>
      <w:color w:val="auto"/>
      <w:sz w:val="24"/>
      <w:szCs w:val="24"/>
    </w:rPr>
  </w:style>
  <w:style w:type="character" w:customStyle="1" w:styleId="ListLabel107">
    <w:name w:val="ListLabel 107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08">
    <w:name w:val="ListLabel 108"/>
    <w:rPr>
      <w:rFonts w:cs="Arial"/>
      <w:b w:val="0"/>
      <w:bCs w:val="0"/>
    </w:rPr>
  </w:style>
  <w:style w:type="character" w:customStyle="1" w:styleId="ListLabel109">
    <w:name w:val="ListLabel 109"/>
    <w:rPr>
      <w:rFonts w:cs="Arial"/>
      <w:spacing w:val="2"/>
    </w:rPr>
  </w:style>
  <w:style w:type="character" w:customStyle="1" w:styleId="ListLabel110">
    <w:name w:val="ListLabel 110"/>
    <w:rPr>
      <w:rFonts w:cs="Arial"/>
      <w:spacing w:val="2"/>
    </w:rPr>
  </w:style>
  <w:style w:type="character" w:customStyle="1" w:styleId="ListLabel111">
    <w:name w:val="ListLabel 111"/>
    <w:rPr>
      <w:rFonts w:cs="Arial"/>
      <w:spacing w:val="2"/>
    </w:rPr>
  </w:style>
  <w:style w:type="character" w:customStyle="1" w:styleId="ListLabel112">
    <w:name w:val="ListLabel 112"/>
    <w:rPr>
      <w:rFonts w:cs="Arial"/>
      <w:spacing w:val="2"/>
    </w:rPr>
  </w:style>
  <w:style w:type="character" w:customStyle="1" w:styleId="ListLabel113">
    <w:name w:val="ListLabel 113"/>
    <w:rPr>
      <w:rFonts w:cs="Arial"/>
      <w:spacing w:val="2"/>
    </w:rPr>
  </w:style>
  <w:style w:type="character" w:customStyle="1" w:styleId="ListLabel114">
    <w:name w:val="ListLabel 114"/>
    <w:rPr>
      <w:rFonts w:cs="Arial"/>
      <w:spacing w:val="2"/>
    </w:rPr>
  </w:style>
  <w:style w:type="character" w:customStyle="1" w:styleId="ListLabel115">
    <w:name w:val="ListLabel 115"/>
    <w:rPr>
      <w:rFonts w:cs="Arial"/>
      <w:spacing w:val="2"/>
    </w:rPr>
  </w:style>
  <w:style w:type="character" w:customStyle="1" w:styleId="ListLabel116">
    <w:name w:val="ListLabel 116"/>
    <w:rPr>
      <w:rFonts w:cs="Arial"/>
      <w:spacing w:val="2"/>
    </w:rPr>
  </w:style>
  <w:style w:type="character" w:customStyle="1" w:styleId="ListLabel117">
    <w:name w:val="ListLabel 117"/>
    <w:rPr>
      <w:rFonts w:cs="Arial"/>
      <w:spacing w:val="2"/>
    </w:rPr>
  </w:style>
  <w:style w:type="character" w:customStyle="1" w:styleId="ListLabel118">
    <w:name w:val="ListLabel 118"/>
    <w:rPr>
      <w:sz w:val="24"/>
      <w:szCs w:val="24"/>
    </w:rPr>
  </w:style>
  <w:style w:type="character" w:customStyle="1" w:styleId="ListLabel119">
    <w:name w:val="ListLabel 119"/>
    <w:rPr>
      <w:sz w:val="24"/>
      <w:szCs w:val="24"/>
    </w:rPr>
  </w:style>
  <w:style w:type="character" w:customStyle="1" w:styleId="ListLabel120">
    <w:name w:val="ListLabel 120"/>
    <w:rPr>
      <w:sz w:val="24"/>
      <w:szCs w:val="24"/>
    </w:rPr>
  </w:style>
  <w:style w:type="character" w:customStyle="1" w:styleId="ListLabel121">
    <w:name w:val="ListLabel 121"/>
    <w:rPr>
      <w:sz w:val="24"/>
      <w:szCs w:val="24"/>
    </w:rPr>
  </w:style>
  <w:style w:type="character" w:customStyle="1" w:styleId="ListLabel122">
    <w:name w:val="ListLabel 122"/>
    <w:rPr>
      <w:sz w:val="24"/>
      <w:szCs w:val="24"/>
    </w:rPr>
  </w:style>
  <w:style w:type="character" w:customStyle="1" w:styleId="ListLabel123">
    <w:name w:val="ListLabel 123"/>
    <w:rPr>
      <w:sz w:val="24"/>
      <w:szCs w:val="24"/>
    </w:rPr>
  </w:style>
  <w:style w:type="character" w:customStyle="1" w:styleId="ListLabel124">
    <w:name w:val="ListLabel 124"/>
    <w:rPr>
      <w:sz w:val="24"/>
      <w:szCs w:val="24"/>
    </w:rPr>
  </w:style>
  <w:style w:type="character" w:customStyle="1" w:styleId="ListLabel125">
    <w:name w:val="ListLabel 125"/>
    <w:rPr>
      <w:sz w:val="24"/>
      <w:szCs w:val="24"/>
    </w:rPr>
  </w:style>
  <w:style w:type="character" w:customStyle="1" w:styleId="ListLabel126">
    <w:name w:val="ListLabel 126"/>
    <w:rPr>
      <w:sz w:val="24"/>
      <w:szCs w:val="24"/>
    </w:rPr>
  </w:style>
  <w:style w:type="character" w:customStyle="1" w:styleId="ListLabel127">
    <w:name w:val="ListLabel 127"/>
    <w:rPr>
      <w:b/>
      <w:bCs/>
    </w:rPr>
  </w:style>
  <w:style w:type="character" w:customStyle="1" w:styleId="ListLabel128">
    <w:name w:val="ListLabel 128"/>
    <w:rPr>
      <w:rFonts w:eastAsia="Times New Roman"/>
    </w:rPr>
  </w:style>
  <w:style w:type="character" w:customStyle="1" w:styleId="ListLabel129">
    <w:name w:val="ListLabel 129"/>
    <w:rPr>
      <w:color w:val="auto"/>
    </w:rPr>
  </w:style>
  <w:style w:type="character" w:customStyle="1" w:styleId="ListLabel130">
    <w:name w:val="ListLabel 130"/>
    <w:rPr>
      <w:b w:val="0"/>
      <w:bCs w:val="0"/>
    </w:rPr>
  </w:style>
  <w:style w:type="character" w:customStyle="1" w:styleId="ListLabel131">
    <w:name w:val="ListLabel 131"/>
    <w:rPr>
      <w:rFonts w:cs="Arial"/>
    </w:rPr>
  </w:style>
  <w:style w:type="character" w:customStyle="1" w:styleId="ListLabel132">
    <w:name w:val="ListLabel 132"/>
    <w:rPr>
      <w:rFonts w:cs="Courier New"/>
    </w:rPr>
  </w:style>
  <w:style w:type="character" w:customStyle="1" w:styleId="ListLabel133">
    <w:name w:val="ListLabel 133"/>
    <w:rPr>
      <w:rFonts w:cs="Wingdings"/>
    </w:rPr>
  </w:style>
  <w:style w:type="character" w:customStyle="1" w:styleId="ListLabel134">
    <w:name w:val="ListLabel 134"/>
    <w:rPr>
      <w:rFonts w:cs="Symbol"/>
    </w:rPr>
  </w:style>
  <w:style w:type="character" w:customStyle="1" w:styleId="ListLabel135">
    <w:name w:val="ListLabel 135"/>
    <w:rPr>
      <w:rFonts w:cs="Courier New"/>
    </w:rPr>
  </w:style>
  <w:style w:type="character" w:customStyle="1" w:styleId="ListLabel136">
    <w:name w:val="ListLabel 136"/>
    <w:rPr>
      <w:rFonts w:cs="Wingdings"/>
    </w:rPr>
  </w:style>
  <w:style w:type="character" w:customStyle="1" w:styleId="ListLabel137">
    <w:name w:val="ListLabel 137"/>
    <w:rPr>
      <w:rFonts w:cs="Symbol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Aria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cs="Symbol"/>
    </w:rPr>
  </w:style>
  <w:style w:type="character" w:customStyle="1" w:styleId="ListLabel147">
    <w:name w:val="ListLabel 147"/>
    <w:rPr>
      <w:rFonts w:cs="Courier New"/>
    </w:rPr>
  </w:style>
  <w:style w:type="character" w:customStyle="1" w:styleId="ListLabel148">
    <w:name w:val="ListLabel 148"/>
    <w:rPr>
      <w:rFonts w:cs="Wingdings"/>
    </w:rPr>
  </w:style>
  <w:style w:type="character" w:customStyle="1" w:styleId="ListLabel149">
    <w:name w:val="ListLabel 149"/>
    <w:rPr>
      <w:rFonts w:cs="Arial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50">
    <w:name w:val="ListLabel 150"/>
    <w:rPr>
      <w:sz w:val="24"/>
      <w:szCs w:val="24"/>
    </w:rPr>
  </w:style>
  <w:style w:type="character" w:customStyle="1" w:styleId="ListLabel151">
    <w:name w:val="ListLabel 151"/>
    <w:rPr>
      <w:rFonts w:cs="Times New Roman"/>
      <w:color w:val="auto"/>
    </w:rPr>
  </w:style>
  <w:style w:type="character" w:customStyle="1" w:styleId="ListLabel152">
    <w:name w:val="ListLabel 152"/>
    <w:rPr>
      <w:rFonts w:cs="Courier New"/>
    </w:rPr>
  </w:style>
  <w:style w:type="character" w:customStyle="1" w:styleId="ListLabel153">
    <w:name w:val="ListLabel 153"/>
    <w:rPr>
      <w:rFonts w:cs="Wingdings"/>
    </w:rPr>
  </w:style>
  <w:style w:type="character" w:customStyle="1" w:styleId="ListLabel154">
    <w:name w:val="ListLabel 154"/>
    <w:rPr>
      <w:rFonts w:cs="Symbol"/>
    </w:rPr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Symbol"/>
    </w:rPr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  <w:rPr>
      <w:rFonts w:cs="Wingdings"/>
    </w:rPr>
  </w:style>
  <w:style w:type="character" w:customStyle="1" w:styleId="ListLabel160">
    <w:name w:val="ListLabel 160"/>
    <w:rPr>
      <w:rFonts w:cs="Times New Roman"/>
      <w:color w:val="auto"/>
    </w:rPr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  <w:rPr>
      <w:rFonts w:cs="Wingdings"/>
    </w:rPr>
  </w:style>
  <w:style w:type="character" w:customStyle="1" w:styleId="ListLabel163">
    <w:name w:val="ListLabel 163"/>
    <w:rPr>
      <w:rFonts w:cs="Symbol"/>
    </w:rPr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  <w:rPr>
      <w:rFonts w:cs="Wingdings"/>
    </w:rPr>
  </w:style>
  <w:style w:type="character" w:customStyle="1" w:styleId="ListLabel166">
    <w:name w:val="ListLabel 166"/>
    <w:rPr>
      <w:rFonts w:cs="Symbol"/>
    </w:rPr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  <w:rPr>
      <w:rFonts w:cs="Wingdings"/>
    </w:rPr>
  </w:style>
  <w:style w:type="character" w:customStyle="1" w:styleId="ListLabel169">
    <w:name w:val="ListLabel 169"/>
    <w:rPr>
      <w:b w:val="0"/>
      <w:bCs w:val="0"/>
      <w:i w:val="0"/>
      <w:iCs w:val="0"/>
      <w:color w:val="auto"/>
    </w:rPr>
  </w:style>
  <w:style w:type="character" w:customStyle="1" w:styleId="ListLabel170">
    <w:name w:val="ListLabel 170"/>
    <w:rPr>
      <w:rFonts w:cs="Arial"/>
      <w:b/>
      <w:bCs/>
      <w:spacing w:val="2"/>
      <w:sz w:val="24"/>
      <w:szCs w:val="24"/>
    </w:rPr>
  </w:style>
  <w:style w:type="character" w:customStyle="1" w:styleId="ListLabel171">
    <w:name w:val="ListLabel 17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172">
    <w:name w:val="ListLabel 172"/>
    <w:rPr>
      <w:rFonts w:cs="Arial"/>
      <w:b w:val="0"/>
      <w:bCs w:val="0"/>
      <w:spacing w:val="2"/>
      <w:sz w:val="24"/>
      <w:szCs w:val="24"/>
    </w:rPr>
  </w:style>
  <w:style w:type="character" w:customStyle="1" w:styleId="ListLabel173">
    <w:name w:val="ListLabel 173"/>
    <w:rPr>
      <w:rFonts w:cs="Arial"/>
      <w:b/>
      <w:bCs/>
      <w:spacing w:val="2"/>
      <w:sz w:val="20"/>
      <w:szCs w:val="20"/>
    </w:rPr>
  </w:style>
  <w:style w:type="character" w:customStyle="1" w:styleId="ListLabel174">
    <w:name w:val="ListLabel 174"/>
    <w:rPr>
      <w:rFonts w:cs="Arial"/>
      <w:b/>
      <w:bCs/>
      <w:spacing w:val="2"/>
      <w:sz w:val="20"/>
      <w:szCs w:val="20"/>
    </w:rPr>
  </w:style>
  <w:style w:type="character" w:customStyle="1" w:styleId="ListLabel175">
    <w:name w:val="ListLabel 175"/>
    <w:rPr>
      <w:rFonts w:cs="Arial"/>
      <w:b/>
      <w:bCs/>
      <w:spacing w:val="2"/>
      <w:sz w:val="20"/>
      <w:szCs w:val="20"/>
    </w:rPr>
  </w:style>
  <w:style w:type="character" w:customStyle="1" w:styleId="ListLabel176">
    <w:name w:val="ListLabel 176"/>
    <w:rPr>
      <w:rFonts w:cs="Arial"/>
      <w:b/>
      <w:bCs/>
      <w:spacing w:val="2"/>
      <w:sz w:val="20"/>
      <w:szCs w:val="20"/>
    </w:rPr>
  </w:style>
  <w:style w:type="character" w:customStyle="1" w:styleId="ListLabel177">
    <w:name w:val="ListLabel 177"/>
    <w:rPr>
      <w:rFonts w:cs="Arial"/>
      <w:b/>
      <w:bCs/>
      <w:spacing w:val="2"/>
      <w:sz w:val="20"/>
      <w:szCs w:val="20"/>
    </w:rPr>
  </w:style>
  <w:style w:type="character" w:customStyle="1" w:styleId="ListLabel178">
    <w:name w:val="ListLabel 178"/>
    <w:rPr>
      <w:rFonts w:cs="Arial"/>
      <w:b/>
      <w:bCs/>
      <w:spacing w:val="2"/>
      <w:sz w:val="20"/>
      <w:szCs w:val="20"/>
    </w:rPr>
  </w:style>
  <w:style w:type="character" w:customStyle="1" w:styleId="ListLabel179">
    <w:name w:val="ListLabel 179"/>
    <w:rPr>
      <w:b w:val="0"/>
      <w:bCs w:val="0"/>
    </w:rPr>
  </w:style>
  <w:style w:type="character" w:customStyle="1" w:styleId="ListLabel180">
    <w:name w:val="ListLabel 180"/>
    <w:rPr>
      <w:rFonts w:eastAsia="Times New Roman" w:cs="Arial"/>
    </w:rPr>
  </w:style>
  <w:style w:type="character" w:customStyle="1" w:styleId="ListLabel181">
    <w:name w:val="ListLabel 181"/>
    <w:rPr>
      <w:rFonts w:cs="Arial"/>
      <w:b/>
      <w:bCs/>
    </w:rPr>
  </w:style>
  <w:style w:type="character" w:customStyle="1" w:styleId="ListLabel182">
    <w:name w:val="ListLabel 182"/>
    <w:rPr>
      <w:rFonts w:cs="Arial"/>
      <w:b/>
      <w:bCs/>
    </w:rPr>
  </w:style>
  <w:style w:type="character" w:customStyle="1" w:styleId="ListLabel183">
    <w:name w:val="ListLabel 183"/>
    <w:rPr>
      <w:rFonts w:cs="Arial"/>
      <w:b/>
      <w:bCs/>
    </w:rPr>
  </w:style>
  <w:style w:type="character" w:customStyle="1" w:styleId="ListLabel184">
    <w:name w:val="ListLabel 184"/>
    <w:rPr>
      <w:rFonts w:cs="Arial"/>
      <w:b/>
      <w:bCs/>
    </w:rPr>
  </w:style>
  <w:style w:type="character" w:customStyle="1" w:styleId="ListLabel185">
    <w:name w:val="ListLabel 185"/>
    <w:rPr>
      <w:rFonts w:cs="Arial"/>
      <w:b/>
      <w:bCs/>
    </w:rPr>
  </w:style>
  <w:style w:type="character" w:customStyle="1" w:styleId="ListLabel186">
    <w:name w:val="ListLabel 186"/>
    <w:rPr>
      <w:rFonts w:cs="Arial"/>
      <w:b/>
      <w:bCs/>
    </w:rPr>
  </w:style>
  <w:style w:type="character" w:customStyle="1" w:styleId="ListLabel187">
    <w:name w:val="ListLabel 187"/>
    <w:rPr>
      <w:rFonts w:cs="Arial"/>
      <w:b/>
      <w:bCs/>
    </w:rPr>
  </w:style>
  <w:style w:type="character" w:customStyle="1" w:styleId="ListLabel188">
    <w:name w:val="ListLabel 188"/>
    <w:rPr>
      <w:rFonts w:cs="Arial"/>
      <w:b/>
      <w:bCs/>
    </w:rPr>
  </w:style>
  <w:style w:type="character" w:customStyle="1" w:styleId="ListLabel189">
    <w:name w:val="ListLabel 189"/>
    <w:rPr>
      <w:rFonts w:cs="Arial"/>
      <w:b/>
      <w:bCs/>
    </w:rPr>
  </w:style>
  <w:style w:type="character" w:customStyle="1" w:styleId="ListLabel190">
    <w:name w:val="ListLabel 190"/>
    <w:rPr>
      <w:b w:val="0"/>
      <w:i w:val="0"/>
      <w:color w:val="auto"/>
    </w:rPr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eastAsia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Gwkaistopka">
    <w:name w:val="Główka i stopka"/>
    <w:basedOn w:val="Normalny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wcity">
    <w:name w:val="Body Text Indent"/>
    <w:basedOn w:val="Normalny"/>
    <w:pPr>
      <w:widowControl w:val="0"/>
      <w:ind w:left="144" w:firstLine="1"/>
      <w:jc w:val="both"/>
    </w:pPr>
    <w:rPr>
      <w:rFonts w:ascii="Arial" w:eastAsia="Calibri" w:hAnsi="Arial" w:cs="Arial"/>
      <w:sz w:val="20"/>
      <w:szCs w:val="20"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rFonts w:ascii="Arial" w:hAnsi="Arial" w:cs="Arial"/>
      <w:b/>
      <w:bCs/>
      <w:u w:val="single"/>
    </w:rPr>
  </w:style>
  <w:style w:type="paragraph" w:customStyle="1" w:styleId="WW-Tekstpodstawowy21">
    <w:name w:val="WW-Tekst podstawowy 21"/>
    <w:basedOn w:val="Normalny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uiPriority w:val="99"/>
    <w:pPr>
      <w:widowControl w:val="0"/>
      <w:jc w:val="both"/>
    </w:pPr>
    <w:rPr>
      <w:rFonts w:ascii="Arial" w:hAnsi="Arial" w:cs="Arial"/>
      <w:b/>
      <w:bCs/>
    </w:rPr>
  </w:style>
  <w:style w:type="paragraph" w:customStyle="1" w:styleId="WW-Tekstpodstawowy3">
    <w:name w:val="WW-Tekst podstawowy 3"/>
    <w:basedOn w:val="Normalny"/>
    <w:rPr>
      <w:rFonts w:ascii="Arial" w:hAnsi="Arial" w:cs="Arial"/>
      <w:b/>
      <w:bCs/>
    </w:rPr>
  </w:style>
  <w:style w:type="paragraph" w:customStyle="1" w:styleId="Tekstpodstawowy22">
    <w:name w:val="Tekst podstawowy 22"/>
    <w:basedOn w:val="Normalny"/>
    <w:rPr>
      <w:rFonts w:ascii="Arial" w:hAnsi="Arial" w:cs="Arial"/>
      <w:color w:val="FF000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Tekstpodstawowywcity23">
    <w:name w:val="Tekst podstawowy wcięty 23"/>
    <w:basedOn w:val="Normalny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pPr>
      <w:widowControl w:val="0"/>
      <w:shd w:val="clear" w:color="auto" w:fill="FFFFFF"/>
      <w:spacing w:line="100" w:lineRule="atLeast"/>
      <w:ind w:left="360"/>
      <w:jc w:val="center"/>
      <w:textAlignment w:val="baseline"/>
    </w:pPr>
    <w:rPr>
      <w:rFonts w:ascii="Garamond" w:hAnsi="Garamond" w:cs="Garamond"/>
    </w:rPr>
  </w:style>
  <w:style w:type="paragraph" w:customStyle="1" w:styleId="Normalny1">
    <w:name w:val="Normalny1"/>
    <w:pPr>
      <w:suppressAutoHyphens/>
      <w:spacing w:line="100" w:lineRule="atLeast"/>
      <w:textAlignment w:val="baseline"/>
    </w:pPr>
    <w:rPr>
      <w:sz w:val="24"/>
      <w:szCs w:val="24"/>
      <w:lang w:eastAsia="zh-CN"/>
    </w:rPr>
  </w:style>
  <w:style w:type="paragraph" w:customStyle="1" w:styleId="Listanumerowana1">
    <w:name w:val="Lista numerowana1"/>
    <w:basedOn w:val="Normalny"/>
    <w:pPr>
      <w:widowControl w:val="0"/>
      <w:spacing w:before="120" w:after="60" w:line="288" w:lineRule="auto"/>
    </w:pPr>
    <w:rPr>
      <w:rFonts w:ascii="Times" w:hAnsi="Times" w:cs="Times"/>
      <w:b/>
      <w:bCs/>
      <w:sz w:val="22"/>
      <w:szCs w:val="22"/>
    </w:rPr>
  </w:style>
  <w:style w:type="paragraph" w:customStyle="1" w:styleId="Listanumerowana21">
    <w:name w:val="Lista numerowana 21"/>
    <w:basedOn w:val="Normalny"/>
    <w:pPr>
      <w:tabs>
        <w:tab w:val="left" w:pos="397"/>
      </w:tabs>
      <w:spacing w:line="288" w:lineRule="auto"/>
      <w:ind w:left="397" w:hanging="397"/>
      <w:jc w:val="both"/>
    </w:pPr>
    <w:rPr>
      <w:rFonts w:ascii="Times" w:hAnsi="Times" w:cs="Times"/>
      <w:sz w:val="22"/>
      <w:szCs w:val="22"/>
    </w:rPr>
  </w:style>
  <w:style w:type="paragraph" w:customStyle="1" w:styleId="Tekstkomentarza1">
    <w:name w:val="Tekst komentarza1"/>
    <w:basedOn w:val="Normalny"/>
    <w:rPr>
      <w:rFonts w:eastAsia="Calibri"/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Segoe UI" w:eastAsia="Calibri" w:hAnsi="Segoe UI" w:cs="Segoe UI"/>
      <w:sz w:val="18"/>
      <w:szCs w:val="18"/>
    </w:rPr>
  </w:style>
  <w:style w:type="paragraph" w:customStyle="1" w:styleId="Poprawka1">
    <w:name w:val="Poprawka1"/>
    <w:pPr>
      <w:suppressAutoHyphens/>
    </w:pPr>
    <w:rPr>
      <w:sz w:val="24"/>
      <w:szCs w:val="24"/>
      <w:lang w:eastAsia="zh-CN"/>
    </w:rPr>
  </w:style>
  <w:style w:type="paragraph" w:customStyle="1" w:styleId="Akapitzlist10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Akapitzlist3">
    <w:name w:val="Akapit z listą3"/>
    <w:basedOn w:val="Normalny"/>
    <w:uiPriority w:val="99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aliases w:val="Numerowanie,Akapit z listą BS,Normal,Akapit z listą31,Wypunktowanie,Normal2,CW_Lista,L1,Colorful List Accent 1,Akapit z listą4,Średnia siatka 1 — akcent 21,sw tekst,Colorful List - Accent 11,Kolorowa lista — akcent 11,Akapit z listą5"/>
    <w:basedOn w:val="Normalny"/>
    <w:qFormat/>
    <w:pPr>
      <w:autoSpaceDE w:val="0"/>
      <w:spacing w:before="200" w:after="200" w:line="276" w:lineRule="auto"/>
      <w:ind w:left="720"/>
    </w:pPr>
    <w:rPr>
      <w:rFonts w:ascii="Calibri" w:hAnsi="Calibri" w:cs="Calibri"/>
      <w:sz w:val="20"/>
      <w:szCs w:val="20"/>
      <w:lang w:val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9E4130"/>
    <w:pPr>
      <w:spacing w:after="120"/>
      <w:ind w:left="539"/>
    </w:pPr>
    <w:rPr>
      <w:rFonts w:ascii="Arial" w:hAnsi="Arial"/>
      <w:sz w:val="22"/>
      <w:lang w:eastAsia="ar-SA"/>
    </w:rPr>
  </w:style>
  <w:style w:type="character" w:customStyle="1" w:styleId="WW8Num105z1">
    <w:name w:val="WW8Num105z1"/>
    <w:rsid w:val="00A20682"/>
  </w:style>
  <w:style w:type="paragraph" w:styleId="Tekstdymka">
    <w:name w:val="Balloon Text"/>
    <w:basedOn w:val="Normalny"/>
    <w:link w:val="TekstdymkaZnak1"/>
    <w:uiPriority w:val="99"/>
    <w:semiHidden/>
    <w:unhideWhenUsed/>
    <w:rsid w:val="00563123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563123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8E3E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3E83"/>
    <w:pPr>
      <w:suppressAutoHyphens w:val="0"/>
    </w:pPr>
    <w:rPr>
      <w:sz w:val="20"/>
      <w:szCs w:val="20"/>
    </w:rPr>
  </w:style>
  <w:style w:type="character" w:customStyle="1" w:styleId="TekstkomentarzaZnak1">
    <w:name w:val="Tekst komentarza Znak1"/>
    <w:uiPriority w:val="99"/>
    <w:semiHidden/>
    <w:rsid w:val="008E3E83"/>
    <w:rPr>
      <w:lang w:eastAsia="zh-CN"/>
    </w:rPr>
  </w:style>
  <w:style w:type="paragraph" w:styleId="NormalnyWeb">
    <w:name w:val="Normal (Web)"/>
    <w:basedOn w:val="Normalny"/>
    <w:rsid w:val="008E3E83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2F3591"/>
    <w:pPr>
      <w:suppressAutoHyphens/>
    </w:pPr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2F3591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7E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F7E5B"/>
    <w:rPr>
      <w:sz w:val="16"/>
      <w:szCs w:val="16"/>
      <w:lang w:eastAsia="zh-CN"/>
    </w:rPr>
  </w:style>
  <w:style w:type="character" w:customStyle="1" w:styleId="Nagwek8Znak">
    <w:name w:val="Nagłówek 8 Znak"/>
    <w:link w:val="Nagwek8"/>
    <w:rsid w:val="003C62FE"/>
    <w:rPr>
      <w:rFonts w:ascii="Arial" w:hAnsi="Arial"/>
      <w:b/>
      <w:sz w:val="24"/>
      <w:lang w:eastAsia="ar-SA"/>
    </w:rPr>
  </w:style>
  <w:style w:type="paragraph" w:customStyle="1" w:styleId="pktpunkt">
    <w:name w:val="pktpunkt"/>
    <w:basedOn w:val="Normalny"/>
    <w:rsid w:val="006E0270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E168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EE1687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9DA07-E5A8-4915-83F2-0D6CA834F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3586</CharactersWithSpaces>
  <SharedDoc>false</SharedDoc>
  <HLinks>
    <vt:vector size="114" baseType="variant"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1114193</vt:i4>
      </vt:variant>
      <vt:variant>
        <vt:i4>51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6029379</vt:i4>
      </vt:variant>
      <vt:variant>
        <vt:i4>48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45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2687031</vt:i4>
      </vt:variant>
      <vt:variant>
        <vt:i4>42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4128817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36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5439592</vt:i4>
      </vt:variant>
      <vt:variant>
        <vt:i4>33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4915268</vt:i4>
      </vt:variant>
      <vt:variant>
        <vt:i4>30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4915268</vt:i4>
      </vt:variant>
      <vt:variant>
        <vt:i4>24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18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8257595</vt:i4>
      </vt:variant>
      <vt:variant>
        <vt:i4>15</vt:i4>
      </vt:variant>
      <vt:variant>
        <vt:i4>0</vt:i4>
      </vt:variant>
      <vt:variant>
        <vt:i4>5</vt:i4>
      </vt:variant>
      <vt:variant>
        <vt:lpwstr>https://portal.smartpzp.pl/zamosc/elearning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6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1114193</vt:i4>
      </vt:variant>
      <vt:variant>
        <vt:i4>3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Toczek</dc:creator>
  <cp:keywords/>
  <cp:lastModifiedBy>martatrych</cp:lastModifiedBy>
  <cp:revision>11</cp:revision>
  <cp:lastPrinted>2024-03-20T10:18:00Z</cp:lastPrinted>
  <dcterms:created xsi:type="dcterms:W3CDTF">2024-03-15T11:19:00Z</dcterms:created>
  <dcterms:modified xsi:type="dcterms:W3CDTF">2026-01-15T09:16:00Z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